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AB7871" w:rsidRDefault="008A29C0" w:rsidP="008A29C0">
      <w:bookmarkStart w:id="0" w:name="_Hlk27579429"/>
    </w:p>
    <w:p w14:paraId="32208C78" w14:textId="77777777" w:rsidR="008A29C0" w:rsidRPr="00AB7871" w:rsidRDefault="008A29C0" w:rsidP="008A29C0"/>
    <w:p w14:paraId="25B99975" w14:textId="77777777" w:rsidR="008A29C0" w:rsidRPr="00AB7871" w:rsidRDefault="008A29C0" w:rsidP="008A29C0"/>
    <w:p w14:paraId="5C40EA61" w14:textId="77777777" w:rsidR="008A29C0" w:rsidRPr="00AB7871" w:rsidRDefault="008A29C0" w:rsidP="008A29C0"/>
    <w:p w14:paraId="416C7304" w14:textId="77777777" w:rsidR="008A29C0" w:rsidRPr="00AB7871" w:rsidRDefault="008A29C0" w:rsidP="008A29C0">
      <w:pPr>
        <w:pBdr>
          <w:top w:val="single" w:sz="2" w:space="1" w:color="auto"/>
        </w:pBdr>
      </w:pPr>
    </w:p>
    <w:p w14:paraId="788529E1" w14:textId="77777777" w:rsidR="008A29C0" w:rsidRPr="00AB7871" w:rsidRDefault="008A29C0" w:rsidP="008A29C0"/>
    <w:p w14:paraId="27A49D3E" w14:textId="77777777" w:rsidR="008A29C0" w:rsidRPr="00AB7871" w:rsidRDefault="008A29C0" w:rsidP="008A29C0"/>
    <w:p w14:paraId="71311AC7" w14:textId="77777777" w:rsidR="008A29C0" w:rsidRPr="00AB7871" w:rsidRDefault="008A29C0" w:rsidP="008A29C0">
      <w:pPr>
        <w:jc w:val="center"/>
      </w:pPr>
    </w:p>
    <w:p w14:paraId="03DD3A89" w14:textId="77777777" w:rsidR="008A29C0" w:rsidRPr="00AB7871" w:rsidRDefault="008A29C0" w:rsidP="008A29C0">
      <w:pPr>
        <w:jc w:val="center"/>
      </w:pPr>
    </w:p>
    <w:p w14:paraId="591B3F28" w14:textId="77777777" w:rsidR="008A29C0" w:rsidRPr="00AB7871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AB7871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AB7871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AB7871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AB7871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AB7871" w:rsidRDefault="001C390B" w:rsidP="001C390B">
      <w:pPr>
        <w:jc w:val="center"/>
        <w:rPr>
          <w:b/>
          <w:sz w:val="48"/>
          <w:szCs w:val="48"/>
        </w:rPr>
      </w:pPr>
      <w:r w:rsidRPr="00AB7871">
        <w:rPr>
          <w:b/>
          <w:sz w:val="48"/>
          <w:szCs w:val="48"/>
        </w:rPr>
        <w:t>Centrum Energetických a</w:t>
      </w:r>
    </w:p>
    <w:p w14:paraId="5AB36231" w14:textId="77777777" w:rsidR="001C390B" w:rsidRPr="00AB7871" w:rsidRDefault="001C390B" w:rsidP="001C390B">
      <w:pPr>
        <w:jc w:val="center"/>
        <w:rPr>
          <w:b/>
          <w:sz w:val="48"/>
          <w:szCs w:val="48"/>
        </w:rPr>
      </w:pPr>
      <w:r w:rsidRPr="00AB7871">
        <w:rPr>
          <w:b/>
          <w:sz w:val="48"/>
          <w:szCs w:val="48"/>
        </w:rPr>
        <w:t>Environmentálních Technologií –</w:t>
      </w:r>
    </w:p>
    <w:p w14:paraId="3D1599EB" w14:textId="35A83C1A" w:rsidR="008A29C0" w:rsidRPr="00AB7871" w:rsidRDefault="001C390B" w:rsidP="001C390B">
      <w:pPr>
        <w:jc w:val="center"/>
      </w:pPr>
      <w:r w:rsidRPr="00AB7871">
        <w:rPr>
          <w:b/>
          <w:sz w:val="48"/>
          <w:szCs w:val="48"/>
        </w:rPr>
        <w:t>Explorer (</w:t>
      </w:r>
      <w:proofErr w:type="spellStart"/>
      <w:r w:rsidRPr="00AB7871">
        <w:rPr>
          <w:b/>
          <w:sz w:val="48"/>
          <w:szCs w:val="48"/>
        </w:rPr>
        <w:t>CEETe</w:t>
      </w:r>
      <w:proofErr w:type="spellEnd"/>
      <w:r w:rsidRPr="00AB7871">
        <w:rPr>
          <w:b/>
          <w:sz w:val="48"/>
          <w:szCs w:val="48"/>
        </w:rPr>
        <w:t>)</w:t>
      </w:r>
    </w:p>
    <w:p w14:paraId="00BEA65D" w14:textId="77777777" w:rsidR="008A29C0" w:rsidRPr="00AB7871" w:rsidRDefault="008A29C0" w:rsidP="008A29C0">
      <w:pPr>
        <w:jc w:val="center"/>
      </w:pPr>
    </w:p>
    <w:p w14:paraId="2D00F708" w14:textId="77777777" w:rsidR="008A29C0" w:rsidRPr="00AB7871" w:rsidRDefault="008A29C0" w:rsidP="008A29C0">
      <w:pPr>
        <w:jc w:val="center"/>
      </w:pPr>
      <w:r w:rsidRPr="00AB7871">
        <w:t>Projektová dokumentace pro vydání stavebního povolení</w:t>
      </w:r>
    </w:p>
    <w:p w14:paraId="1911BF0F" w14:textId="77777777" w:rsidR="008A29C0" w:rsidRPr="00AB7871" w:rsidRDefault="008A29C0" w:rsidP="008A29C0">
      <w:pPr>
        <w:jc w:val="center"/>
      </w:pPr>
    </w:p>
    <w:p w14:paraId="58DB5690" w14:textId="4AA7BE5A" w:rsidR="008A29C0" w:rsidRPr="00AB7871" w:rsidRDefault="006230AE" w:rsidP="008A29C0">
      <w:pPr>
        <w:jc w:val="center"/>
        <w:rPr>
          <w:sz w:val="32"/>
          <w:szCs w:val="32"/>
        </w:rPr>
      </w:pPr>
      <w:r w:rsidRPr="00AB7871">
        <w:rPr>
          <w:sz w:val="32"/>
          <w:szCs w:val="32"/>
        </w:rPr>
        <w:t>PO 02.11</w:t>
      </w:r>
      <w:r w:rsidR="00E75F51">
        <w:rPr>
          <w:sz w:val="32"/>
          <w:szCs w:val="32"/>
        </w:rPr>
        <w:t>.2</w:t>
      </w:r>
      <w:r w:rsidRPr="00AB7871">
        <w:rPr>
          <w:sz w:val="32"/>
          <w:szCs w:val="32"/>
        </w:rPr>
        <w:t xml:space="preserve"> Energetické hospodářství</w:t>
      </w:r>
    </w:p>
    <w:p w14:paraId="7194A5AB" w14:textId="77777777" w:rsidR="008A29C0" w:rsidRPr="00AB7871" w:rsidRDefault="008A29C0" w:rsidP="008A29C0">
      <w:pPr>
        <w:jc w:val="center"/>
      </w:pPr>
    </w:p>
    <w:p w14:paraId="6EA48110" w14:textId="77777777" w:rsidR="008A29C0" w:rsidRPr="00AB7871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AB7871">
        <w:rPr>
          <w:b/>
          <w:sz w:val="32"/>
          <w:szCs w:val="32"/>
        </w:rPr>
        <w:t>T</w:t>
      </w:r>
      <w:r w:rsidR="008A29C0" w:rsidRPr="00AB7871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AB7871" w:rsidRDefault="008A29C0" w:rsidP="008A29C0">
      <w:pPr>
        <w:jc w:val="center"/>
        <w:rPr>
          <w:shd w:val="clear" w:color="auto" w:fill="FFFF00"/>
        </w:rPr>
      </w:pPr>
    </w:p>
    <w:p w14:paraId="4697EB96" w14:textId="4D756157" w:rsidR="008A29C0" w:rsidRPr="00AB7871" w:rsidRDefault="001C390B" w:rsidP="00FE0D5C">
      <w:pPr>
        <w:jc w:val="center"/>
        <w:rPr>
          <w:szCs w:val="20"/>
        </w:rPr>
      </w:pPr>
      <w:r w:rsidRPr="00A9592F">
        <w:rPr>
          <w:szCs w:val="20"/>
        </w:rPr>
        <w:t>Provozní soubory</w:t>
      </w:r>
    </w:p>
    <w:p w14:paraId="4D35A1DF" w14:textId="77777777" w:rsidR="008A29C0" w:rsidRPr="00AB7871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AB7871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AB7871" w:rsidRDefault="008A29C0" w:rsidP="008A29C0">
      <w:pPr>
        <w:rPr>
          <w:shd w:val="clear" w:color="auto" w:fill="FFFF00"/>
        </w:rPr>
      </w:pPr>
    </w:p>
    <w:p w14:paraId="16EE2505" w14:textId="77777777" w:rsidR="008A29C0" w:rsidRPr="00AB7871" w:rsidRDefault="008A29C0" w:rsidP="008A29C0">
      <w:pPr>
        <w:rPr>
          <w:shd w:val="clear" w:color="auto" w:fill="FFFF00"/>
        </w:rPr>
      </w:pPr>
    </w:p>
    <w:p w14:paraId="490EE51E" w14:textId="77777777" w:rsidR="008A29C0" w:rsidRPr="00AB7871" w:rsidRDefault="008A29C0" w:rsidP="008A29C0">
      <w:pPr>
        <w:rPr>
          <w:shd w:val="clear" w:color="auto" w:fill="FFFF00"/>
        </w:rPr>
      </w:pPr>
    </w:p>
    <w:p w14:paraId="5B78817E" w14:textId="77777777" w:rsidR="008A29C0" w:rsidRPr="00AB7871" w:rsidRDefault="008A29C0" w:rsidP="008A29C0">
      <w:pPr>
        <w:rPr>
          <w:shd w:val="clear" w:color="auto" w:fill="FFFF00"/>
        </w:rPr>
      </w:pPr>
    </w:p>
    <w:p w14:paraId="390CB78F" w14:textId="77777777" w:rsidR="008A29C0" w:rsidRPr="00AB7871" w:rsidRDefault="008A29C0" w:rsidP="008A29C0">
      <w:pPr>
        <w:rPr>
          <w:shd w:val="clear" w:color="auto" w:fill="FFFF00"/>
        </w:rPr>
      </w:pPr>
    </w:p>
    <w:p w14:paraId="37EABB4C" w14:textId="77777777" w:rsidR="008A29C0" w:rsidRPr="00AB7871" w:rsidRDefault="008A29C0" w:rsidP="008A29C0">
      <w:pPr>
        <w:rPr>
          <w:shd w:val="clear" w:color="auto" w:fill="FFFF00"/>
        </w:rPr>
      </w:pPr>
    </w:p>
    <w:p w14:paraId="43201DFD" w14:textId="77777777" w:rsidR="008A29C0" w:rsidRPr="00AB7871" w:rsidRDefault="008A29C0" w:rsidP="008A29C0">
      <w:pPr>
        <w:rPr>
          <w:shd w:val="clear" w:color="auto" w:fill="FFFF00"/>
        </w:rPr>
      </w:pPr>
    </w:p>
    <w:p w14:paraId="422B4269" w14:textId="77777777" w:rsidR="008A29C0" w:rsidRPr="00AB7871" w:rsidRDefault="008A29C0" w:rsidP="008A29C0">
      <w:pPr>
        <w:rPr>
          <w:shd w:val="clear" w:color="auto" w:fill="FFFF00"/>
        </w:rPr>
      </w:pPr>
    </w:p>
    <w:p w14:paraId="109F8546" w14:textId="77777777" w:rsidR="008A29C0" w:rsidRPr="00AB7871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AB7871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AB7871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1209759C" w:rsidR="008A29C0" w:rsidRPr="00AB7871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20</w:t>
                  </w:r>
                  <w:r w:rsidR="008A29C0" w:rsidRPr="00AB7871">
                    <w:rPr>
                      <w:lang w:eastAsia="cs-CZ"/>
                    </w:rPr>
                    <w:t>-0</w:t>
                  </w:r>
                  <w:r w:rsidRPr="00AB7871">
                    <w:rPr>
                      <w:lang w:eastAsia="cs-CZ"/>
                    </w:rPr>
                    <w:t>26</w:t>
                  </w:r>
                  <w:r w:rsidR="008A29C0" w:rsidRPr="00AB7871">
                    <w:rPr>
                      <w:lang w:eastAsia="cs-CZ"/>
                    </w:rPr>
                    <w:t xml:space="preserve">-4 / </w:t>
                  </w:r>
                  <w:r w:rsidR="00AD7012" w:rsidRPr="00AB7871">
                    <w:rPr>
                      <w:lang w:eastAsia="cs-CZ"/>
                    </w:rPr>
                    <w:t>PS</w:t>
                  </w:r>
                  <w:r w:rsidR="002201EA" w:rsidRPr="00AB7871">
                    <w:rPr>
                      <w:lang w:eastAsia="cs-CZ"/>
                    </w:rPr>
                    <w:t xml:space="preserve"> </w:t>
                  </w:r>
                  <w:r w:rsidR="00AD7012" w:rsidRPr="00AB7871">
                    <w:rPr>
                      <w:lang w:eastAsia="cs-CZ"/>
                    </w:rPr>
                    <w:t>02.</w:t>
                  </w:r>
                  <w:r w:rsidR="007F4DD8" w:rsidRPr="00AB7871">
                    <w:rPr>
                      <w:lang w:eastAsia="cs-CZ"/>
                    </w:rPr>
                    <w:t>11</w:t>
                  </w:r>
                  <w:r w:rsidR="00E75F51">
                    <w:rPr>
                      <w:lang w:eastAsia="cs-CZ"/>
                    </w:rPr>
                    <w:t>.2</w:t>
                  </w:r>
                  <w:r w:rsidR="007F4DD8" w:rsidRPr="00AB7871">
                    <w:rPr>
                      <w:lang w:eastAsia="cs-CZ"/>
                    </w:rPr>
                    <w:t>-0</w:t>
                  </w:r>
                  <w:r w:rsidR="00B101D8" w:rsidRPr="00AB7871">
                    <w:rPr>
                      <w:lang w:eastAsia="cs-CZ"/>
                    </w:rPr>
                    <w:t>3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Kafkova 1064/12, 702 00 Ostrava</w:t>
                  </w:r>
                  <w:r w:rsidR="00B850E3" w:rsidRPr="00AB7871">
                    <w:rPr>
                      <w:lang w:eastAsia="cs-CZ"/>
                    </w:rPr>
                    <w:t xml:space="preserve"> </w:t>
                  </w:r>
                  <w:r w:rsidRPr="00AB7871">
                    <w:rPr>
                      <w:lang w:eastAsia="cs-CZ"/>
                    </w:rPr>
                    <w:t>-</w:t>
                  </w:r>
                  <w:r w:rsidR="00B850E3" w:rsidRPr="00AB7871">
                    <w:rPr>
                      <w:lang w:eastAsia="cs-CZ"/>
                    </w:rPr>
                    <w:t xml:space="preserve"> </w:t>
                  </w:r>
                  <w:r w:rsidRPr="00AB7871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 xml:space="preserve">Ing. </w:t>
                  </w:r>
                  <w:r w:rsidR="001C390B" w:rsidRPr="00AB7871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 w:rsidRPr="00AB7871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4738B13B" w14:textId="77777777" w:rsidTr="00634CC8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43B84912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49119CC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46EE4264" w:rsidR="008A29C0" w:rsidRPr="00AB7871" w:rsidRDefault="00A9592F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A9592F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AB7871" w:rsidRDefault="008A29C0" w:rsidP="00F81BDE">
                  <w:pPr>
                    <w:suppressAutoHyphens w:val="0"/>
                    <w:ind w:firstLineChars="100" w:firstLine="200"/>
                  </w:pPr>
                  <w:r w:rsidRPr="00AB7871">
                    <w:t>17. listopadu 2172/15, 708 00 Ostrava - Poruba</w:t>
                  </w:r>
                </w:p>
                <w:p w14:paraId="184C417C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AB7871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AB7871">
                    <w:rPr>
                      <w:lang w:eastAsia="cs-CZ"/>
                    </w:rPr>
                    <w:t>10</w:t>
                  </w:r>
                  <w:r w:rsidR="008A29C0" w:rsidRPr="00AB7871">
                    <w:rPr>
                      <w:lang w:eastAsia="cs-CZ"/>
                    </w:rPr>
                    <w:t xml:space="preserve"> / 20</w:t>
                  </w:r>
                  <w:r w:rsidR="001C390B" w:rsidRPr="00AB7871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AB7871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AB7871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AB7871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AB7871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AB7871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AB7871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AB7871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AB7871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AB7871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AB7871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AB7871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AB7871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AB7871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AB7871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AB7871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AB7871" w:rsidRDefault="008A29C0" w:rsidP="008A29C0">
      <w:pPr>
        <w:rPr>
          <w:szCs w:val="20"/>
        </w:rPr>
      </w:pPr>
      <w:r w:rsidRPr="00AB7871">
        <w:rPr>
          <w:szCs w:val="20"/>
        </w:rPr>
        <w:t>Obsah:</w:t>
      </w:r>
    </w:p>
    <w:p w14:paraId="123A8804" w14:textId="559D41DC" w:rsidR="003D20FA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AB7871">
        <w:rPr>
          <w:lang w:eastAsia="cs-CZ"/>
        </w:rPr>
        <w:fldChar w:fldCharType="begin"/>
      </w:r>
      <w:r w:rsidRPr="00AB7871">
        <w:rPr>
          <w:lang w:eastAsia="cs-CZ"/>
        </w:rPr>
        <w:instrText xml:space="preserve"> TOC \h \z \t "Nadpis 7;1;Nadpis 8;2;Nadpis 9;3" </w:instrText>
      </w:r>
      <w:r w:rsidRPr="00AB7871">
        <w:rPr>
          <w:lang w:eastAsia="cs-CZ"/>
        </w:rPr>
        <w:fldChar w:fldCharType="separate"/>
      </w:r>
      <w:hyperlink w:anchor="_Toc55308030" w:history="1">
        <w:r w:rsidR="003D20FA" w:rsidRPr="009802F5">
          <w:rPr>
            <w:rStyle w:val="Hyperlink"/>
            <w:noProof/>
          </w:rPr>
          <w:t>D.1</w:t>
        </w:r>
        <w:r w:rsidR="003D20F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3D20FA" w:rsidRPr="009802F5">
          <w:rPr>
            <w:rStyle w:val="Hyperlink"/>
            <w:noProof/>
          </w:rPr>
          <w:t>OBECNÝ POPIS SYSTÉMU ŘÍZENÍ ENERGIE - PMS</w:t>
        </w:r>
        <w:r w:rsidR="003D20FA">
          <w:rPr>
            <w:noProof/>
            <w:webHidden/>
          </w:rPr>
          <w:tab/>
        </w:r>
        <w:r w:rsidR="003D20FA">
          <w:rPr>
            <w:noProof/>
            <w:webHidden/>
          </w:rPr>
          <w:fldChar w:fldCharType="begin"/>
        </w:r>
        <w:r w:rsidR="003D20FA">
          <w:rPr>
            <w:noProof/>
            <w:webHidden/>
          </w:rPr>
          <w:instrText xml:space="preserve"> PAGEREF _Toc55308030 \h </w:instrText>
        </w:r>
        <w:r w:rsidR="003D20FA">
          <w:rPr>
            <w:noProof/>
            <w:webHidden/>
          </w:rPr>
        </w:r>
        <w:r w:rsidR="003D20FA">
          <w:rPr>
            <w:noProof/>
            <w:webHidden/>
          </w:rPr>
          <w:fldChar w:fldCharType="separate"/>
        </w:r>
        <w:r w:rsidR="003D20FA">
          <w:rPr>
            <w:noProof/>
            <w:webHidden/>
          </w:rPr>
          <w:t>3</w:t>
        </w:r>
        <w:r w:rsidR="003D20FA">
          <w:rPr>
            <w:noProof/>
            <w:webHidden/>
          </w:rPr>
          <w:fldChar w:fldCharType="end"/>
        </w:r>
      </w:hyperlink>
    </w:p>
    <w:p w14:paraId="6A80B1A1" w14:textId="6D2EFC0D" w:rsidR="003D20FA" w:rsidRDefault="000D314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031" w:history="1">
        <w:r w:rsidR="003D20FA" w:rsidRPr="009802F5">
          <w:rPr>
            <w:rStyle w:val="Hyperlink"/>
            <w:noProof/>
          </w:rPr>
          <w:t>D.2</w:t>
        </w:r>
        <w:r w:rsidR="003D20F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3D20FA" w:rsidRPr="009802F5">
          <w:rPr>
            <w:rStyle w:val="Hyperlink"/>
            <w:noProof/>
          </w:rPr>
          <w:t>POPIS HW PROVEDENÍ SYSTÉMU ŘÍZENÍ ENERGIE - PMS</w:t>
        </w:r>
        <w:r w:rsidR="003D20FA">
          <w:rPr>
            <w:noProof/>
            <w:webHidden/>
          </w:rPr>
          <w:tab/>
        </w:r>
        <w:r w:rsidR="003D20FA">
          <w:rPr>
            <w:noProof/>
            <w:webHidden/>
          </w:rPr>
          <w:fldChar w:fldCharType="begin"/>
        </w:r>
        <w:r w:rsidR="003D20FA">
          <w:rPr>
            <w:noProof/>
            <w:webHidden/>
          </w:rPr>
          <w:instrText xml:space="preserve"> PAGEREF _Toc55308031 \h </w:instrText>
        </w:r>
        <w:r w:rsidR="003D20FA">
          <w:rPr>
            <w:noProof/>
            <w:webHidden/>
          </w:rPr>
        </w:r>
        <w:r w:rsidR="003D20FA">
          <w:rPr>
            <w:noProof/>
            <w:webHidden/>
          </w:rPr>
          <w:fldChar w:fldCharType="separate"/>
        </w:r>
        <w:r w:rsidR="003D20FA">
          <w:rPr>
            <w:noProof/>
            <w:webHidden/>
          </w:rPr>
          <w:t>4</w:t>
        </w:r>
        <w:r w:rsidR="003D20FA">
          <w:rPr>
            <w:noProof/>
            <w:webHidden/>
          </w:rPr>
          <w:fldChar w:fldCharType="end"/>
        </w:r>
      </w:hyperlink>
    </w:p>
    <w:p w14:paraId="662B65D2" w14:textId="40203274" w:rsidR="003D20FA" w:rsidRDefault="000D3149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32" w:history="1">
        <w:r w:rsidR="003D20FA" w:rsidRPr="009802F5">
          <w:rPr>
            <w:rStyle w:val="Hyperlink"/>
            <w:noProof/>
          </w:rPr>
          <w:t>D.2.1</w:t>
        </w:r>
        <w:r w:rsidR="003D20F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3D20FA" w:rsidRPr="009802F5">
          <w:rPr>
            <w:rStyle w:val="Hyperlink"/>
            <w:noProof/>
          </w:rPr>
          <w:t>Požadavky na PLC:</w:t>
        </w:r>
        <w:r w:rsidR="003D20FA">
          <w:rPr>
            <w:noProof/>
            <w:webHidden/>
          </w:rPr>
          <w:tab/>
        </w:r>
        <w:r w:rsidR="003D20FA">
          <w:rPr>
            <w:noProof/>
            <w:webHidden/>
          </w:rPr>
          <w:fldChar w:fldCharType="begin"/>
        </w:r>
        <w:r w:rsidR="003D20FA">
          <w:rPr>
            <w:noProof/>
            <w:webHidden/>
          </w:rPr>
          <w:instrText xml:space="preserve"> PAGEREF _Toc55308032 \h </w:instrText>
        </w:r>
        <w:r w:rsidR="003D20FA">
          <w:rPr>
            <w:noProof/>
            <w:webHidden/>
          </w:rPr>
        </w:r>
        <w:r w:rsidR="003D20FA">
          <w:rPr>
            <w:noProof/>
            <w:webHidden/>
          </w:rPr>
          <w:fldChar w:fldCharType="separate"/>
        </w:r>
        <w:r w:rsidR="003D20FA">
          <w:rPr>
            <w:noProof/>
            <w:webHidden/>
          </w:rPr>
          <w:t>4</w:t>
        </w:r>
        <w:r w:rsidR="003D20FA">
          <w:rPr>
            <w:noProof/>
            <w:webHidden/>
          </w:rPr>
          <w:fldChar w:fldCharType="end"/>
        </w:r>
      </w:hyperlink>
    </w:p>
    <w:p w14:paraId="29EE1E8E" w14:textId="161228A8" w:rsidR="003D20FA" w:rsidRDefault="000D3149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33" w:history="1">
        <w:r w:rsidR="003D20FA" w:rsidRPr="009802F5">
          <w:rPr>
            <w:rStyle w:val="Hyperlink"/>
            <w:noProof/>
          </w:rPr>
          <w:t>D.2.2</w:t>
        </w:r>
        <w:r w:rsidR="003D20F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3D20FA" w:rsidRPr="009802F5">
          <w:rPr>
            <w:rStyle w:val="Hyperlink"/>
            <w:noProof/>
          </w:rPr>
          <w:t>Výbava kabinetu:</w:t>
        </w:r>
        <w:r w:rsidR="003D20FA">
          <w:rPr>
            <w:noProof/>
            <w:webHidden/>
          </w:rPr>
          <w:tab/>
        </w:r>
        <w:r w:rsidR="003D20FA">
          <w:rPr>
            <w:noProof/>
            <w:webHidden/>
          </w:rPr>
          <w:fldChar w:fldCharType="begin"/>
        </w:r>
        <w:r w:rsidR="003D20FA">
          <w:rPr>
            <w:noProof/>
            <w:webHidden/>
          </w:rPr>
          <w:instrText xml:space="preserve"> PAGEREF _Toc55308033 \h </w:instrText>
        </w:r>
        <w:r w:rsidR="003D20FA">
          <w:rPr>
            <w:noProof/>
            <w:webHidden/>
          </w:rPr>
        </w:r>
        <w:r w:rsidR="003D20FA">
          <w:rPr>
            <w:noProof/>
            <w:webHidden/>
          </w:rPr>
          <w:fldChar w:fldCharType="separate"/>
        </w:r>
        <w:r w:rsidR="003D20FA">
          <w:rPr>
            <w:noProof/>
            <w:webHidden/>
          </w:rPr>
          <w:t>4</w:t>
        </w:r>
        <w:r w:rsidR="003D20FA">
          <w:rPr>
            <w:noProof/>
            <w:webHidden/>
          </w:rPr>
          <w:fldChar w:fldCharType="end"/>
        </w:r>
      </w:hyperlink>
    </w:p>
    <w:p w14:paraId="2F16EB54" w14:textId="4891F44D" w:rsidR="003D20FA" w:rsidRDefault="000D3149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34" w:history="1">
        <w:r w:rsidR="003D20FA" w:rsidRPr="009802F5">
          <w:rPr>
            <w:rStyle w:val="Hyperlink"/>
            <w:noProof/>
          </w:rPr>
          <w:t>D.2.3</w:t>
        </w:r>
        <w:r w:rsidR="003D20F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3D20FA" w:rsidRPr="009802F5">
          <w:rPr>
            <w:rStyle w:val="Hyperlink"/>
            <w:noProof/>
          </w:rPr>
          <w:t>Požadavky na tvorbu řídícího systému:</w:t>
        </w:r>
        <w:r w:rsidR="003D20FA">
          <w:rPr>
            <w:noProof/>
            <w:webHidden/>
          </w:rPr>
          <w:tab/>
        </w:r>
        <w:r w:rsidR="003D20FA">
          <w:rPr>
            <w:noProof/>
            <w:webHidden/>
          </w:rPr>
          <w:fldChar w:fldCharType="begin"/>
        </w:r>
        <w:r w:rsidR="003D20FA">
          <w:rPr>
            <w:noProof/>
            <w:webHidden/>
          </w:rPr>
          <w:instrText xml:space="preserve"> PAGEREF _Toc55308034 \h </w:instrText>
        </w:r>
        <w:r w:rsidR="003D20FA">
          <w:rPr>
            <w:noProof/>
            <w:webHidden/>
          </w:rPr>
        </w:r>
        <w:r w:rsidR="003D20FA">
          <w:rPr>
            <w:noProof/>
            <w:webHidden/>
          </w:rPr>
          <w:fldChar w:fldCharType="separate"/>
        </w:r>
        <w:r w:rsidR="003D20FA">
          <w:rPr>
            <w:noProof/>
            <w:webHidden/>
          </w:rPr>
          <w:t>4</w:t>
        </w:r>
        <w:r w:rsidR="003D20FA">
          <w:rPr>
            <w:noProof/>
            <w:webHidden/>
          </w:rPr>
          <w:fldChar w:fldCharType="end"/>
        </w:r>
      </w:hyperlink>
    </w:p>
    <w:p w14:paraId="60BDC1CC" w14:textId="1D4EC2C5" w:rsidR="00CB38AE" w:rsidRPr="00AB7871" w:rsidRDefault="001647F9" w:rsidP="001647F9">
      <w:pPr>
        <w:rPr>
          <w:lang w:eastAsia="cs-CZ"/>
        </w:rPr>
      </w:pPr>
      <w:r w:rsidRPr="00AB7871">
        <w:rPr>
          <w:lang w:eastAsia="cs-CZ"/>
        </w:rPr>
        <w:fldChar w:fldCharType="end"/>
      </w:r>
    </w:p>
    <w:p w14:paraId="6AC09310" w14:textId="77777777" w:rsidR="00CB38AE" w:rsidRPr="00AB7871" w:rsidRDefault="00CB38AE" w:rsidP="00CB38AE">
      <w:pPr>
        <w:rPr>
          <w:lang w:eastAsia="cs-CZ"/>
        </w:rPr>
      </w:pPr>
      <w:r w:rsidRPr="00AB7871">
        <w:rPr>
          <w:lang w:eastAsia="cs-CZ"/>
        </w:rPr>
        <w:br w:type="page"/>
      </w:r>
    </w:p>
    <w:p w14:paraId="2E90C30A" w14:textId="2EFF7A31" w:rsidR="00807804" w:rsidRPr="00AB7871" w:rsidRDefault="00807804" w:rsidP="00497292">
      <w:pPr>
        <w:pStyle w:val="Heading7"/>
        <w:spacing w:after="120"/>
        <w:ind w:left="709" w:hanging="709"/>
      </w:pPr>
      <w:bookmarkStart w:id="2" w:name="_Toc55308030"/>
      <w:bookmarkStart w:id="3" w:name="_Toc27578429"/>
      <w:r w:rsidRPr="00AB7871">
        <w:lastRenderedPageBreak/>
        <w:t xml:space="preserve">OBECNÝ POPIS </w:t>
      </w:r>
      <w:r w:rsidR="002E1993" w:rsidRPr="00AB7871">
        <w:t>SYSTÉM</w:t>
      </w:r>
      <w:r w:rsidR="00046F82" w:rsidRPr="00AB7871">
        <w:t>U</w:t>
      </w:r>
      <w:r w:rsidR="002E1993" w:rsidRPr="00AB7871">
        <w:t xml:space="preserve"> ŘÍZENÍ ENERGIE</w:t>
      </w:r>
      <w:r w:rsidR="00975865" w:rsidRPr="00AB7871">
        <w:t xml:space="preserve"> -</w:t>
      </w:r>
      <w:r w:rsidR="000E21A2" w:rsidRPr="00AB7871">
        <w:t xml:space="preserve"> </w:t>
      </w:r>
      <w:r w:rsidR="00E320FC" w:rsidRPr="00AB7871">
        <w:t>PMS</w:t>
      </w:r>
      <w:bookmarkEnd w:id="2"/>
    </w:p>
    <w:p w14:paraId="27123FAA" w14:textId="3F63BBA8" w:rsidR="002E1993" w:rsidRPr="00AB7871" w:rsidRDefault="00497292" w:rsidP="00497292">
      <w:r w:rsidRPr="00AB7871">
        <w:t>Tento popis systému obsahuje technické</w:t>
      </w:r>
      <w:r w:rsidR="00E422B1" w:rsidRPr="00AB7871">
        <w:t xml:space="preserve"> a funkcionální</w:t>
      </w:r>
      <w:r w:rsidRPr="00AB7871">
        <w:t xml:space="preserve"> požadavky pro návrh </w:t>
      </w:r>
      <w:r w:rsidR="002E1993" w:rsidRPr="00AB7871">
        <w:t>a dodávku systému pro řízení energ</w:t>
      </w:r>
      <w:r w:rsidR="00E320FC" w:rsidRPr="00AB7871">
        <w:t xml:space="preserve">etických toků budovy </w:t>
      </w:r>
      <w:r w:rsidRPr="00AB7871">
        <w:t>umístěného v</w:t>
      </w:r>
      <w:r w:rsidR="002E1993" w:rsidRPr="00AB7871">
        <w:t xml:space="preserve"> </w:t>
      </w:r>
      <w:r w:rsidRPr="00AB7871">
        <w:t xml:space="preserve">místnosti č. 109, dále </w:t>
      </w:r>
      <w:r w:rsidR="00B101D8" w:rsidRPr="00AB7871">
        <w:t>PMS</w:t>
      </w:r>
      <w:r w:rsidRPr="00AB7871">
        <w:t>.</w:t>
      </w:r>
    </w:p>
    <w:p w14:paraId="4A55F583" w14:textId="77777777" w:rsidR="002E1993" w:rsidRPr="00AB7871" w:rsidRDefault="002E1993" w:rsidP="00497292"/>
    <w:p w14:paraId="64E9A363" w14:textId="3233FAEA" w:rsidR="002E1993" w:rsidRPr="00AB7871" w:rsidRDefault="00E320FC" w:rsidP="00497292">
      <w:pPr>
        <w:rPr>
          <w:b/>
          <w:bCs/>
        </w:rPr>
      </w:pPr>
      <w:r w:rsidRPr="00AB7871">
        <w:rPr>
          <w:b/>
          <w:bCs/>
        </w:rPr>
        <w:t>Architektura komunikace pro řízení energií</w:t>
      </w:r>
      <w:r w:rsidR="0061317F" w:rsidRPr="00AB7871">
        <w:rPr>
          <w:b/>
          <w:bCs/>
        </w:rPr>
        <w:t>:</w:t>
      </w:r>
    </w:p>
    <w:p w14:paraId="171AD78B" w14:textId="7BCB9BA0" w:rsidR="00E320FC" w:rsidRPr="00AB7871" w:rsidRDefault="00E320FC" w:rsidP="00497292"/>
    <w:p w14:paraId="4D1E48CD" w14:textId="661B166E" w:rsidR="00E320FC" w:rsidRPr="00AB7871" w:rsidRDefault="00E320FC" w:rsidP="00497292">
      <w:r w:rsidRPr="00AB7871">
        <w:rPr>
          <w:b/>
          <w:noProof/>
          <w:color w:val="FF0000"/>
        </w:rPr>
        <mc:AlternateContent>
          <mc:Choice Requires="wpc">
            <w:drawing>
              <wp:inline distT="0" distB="0" distL="0" distR="0" wp14:anchorId="383865EF" wp14:editId="46D7D1B1">
                <wp:extent cx="5310505" cy="4273550"/>
                <wp:effectExtent l="0" t="0" r="0" b="0"/>
                <wp:docPr id="100000774" name="Canvas 1000007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noFill/>
                        </a:ln>
                      </wpc:whole>
                      <wps:wsp>
                        <wps:cNvPr id="100000388" name="Rectangle 100000388"/>
                        <wps:cNvSpPr/>
                        <wps:spPr bwMode="gray">
                          <a:xfrm>
                            <a:off x="574159" y="1260206"/>
                            <a:ext cx="4572000" cy="3313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F3FD5B" w14:textId="3BAD175F" w:rsidR="00E320FC" w:rsidRPr="00E320FC" w:rsidRDefault="00E320FC" w:rsidP="00E320FC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Řízení distribuce výkonu systému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89" name="Rectangle 100000389"/>
                        <wps:cNvSpPr/>
                        <wps:spPr bwMode="gray">
                          <a:xfrm>
                            <a:off x="0" y="1252477"/>
                            <a:ext cx="432502" cy="1455097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3AE99E" w14:textId="15533A6F" w:rsidR="00E320FC" w:rsidRPr="000A1ADF" w:rsidRDefault="00362346" w:rsidP="00E320FC">
                              <w:pPr>
                                <w:pStyle w:val="BodyTextSmall"/>
                                <w:jc w:val="center"/>
                              </w:pPr>
                              <w:r>
                                <w:t>Distrubuce Energie budovy</w:t>
                              </w:r>
                            </w:p>
                            <w:p w14:paraId="5D212378" w14:textId="4AE18617" w:rsidR="00E320FC" w:rsidRPr="000A1ADF" w:rsidRDefault="0061317F" w:rsidP="00E320FC">
                              <w:pPr>
                                <w:pStyle w:val="BodyTextSmall"/>
                                <w:jc w:val="center"/>
                              </w:pPr>
                              <w:r>
                                <w:t>Ovládání a</w:t>
                              </w:r>
                              <w:r w:rsidR="00E320FC" w:rsidRPr="000A1ADF">
                                <w:t xml:space="preserve"> </w:t>
                              </w:r>
                              <w:r>
                                <w:t>řízení</w:t>
                              </w:r>
                            </w:p>
                          </w:txbxContent>
                        </wps:txbx>
                        <wps:bodyPr rot="0" spcFirstLastPara="0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0" name="Rectangle 100000390"/>
                        <wps:cNvSpPr/>
                        <wps:spPr bwMode="gray">
                          <a:xfrm>
                            <a:off x="0" y="18"/>
                            <a:ext cx="432435" cy="118180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DDEC90" w14:textId="07E1EBAA" w:rsidR="00E320FC" w:rsidRPr="00E320FC" w:rsidRDefault="00E320FC" w:rsidP="00E320FC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Ovládání zdrojů napětí</w:t>
                              </w:r>
                            </w:p>
                          </w:txbxContent>
                        </wps:txbx>
                        <wps:bodyPr rot="0" spcFirstLastPara="0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1" name="Rectangle 100000391"/>
                        <wps:cNvSpPr/>
                        <wps:spPr bwMode="gray">
                          <a:xfrm>
                            <a:off x="0" y="2789099"/>
                            <a:ext cx="432435" cy="1449070"/>
                          </a:xfrm>
                          <a:prstGeom prst="rect">
                            <a:avLst/>
                          </a:prstGeom>
                          <a:solidFill>
                            <a:schemeClr val="accent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D38953" w14:textId="167C24E2" w:rsidR="00E320FC" w:rsidRPr="000A1ADF" w:rsidRDefault="0061317F" w:rsidP="00E320FC">
                              <w:pPr>
                                <w:pStyle w:val="BodyTextSmall"/>
                                <w:jc w:val="center"/>
                              </w:pPr>
                              <w:r>
                                <w:t>Ovládání Spotřebičů</w:t>
                              </w:r>
                            </w:p>
                          </w:txbxContent>
                        </wps:txbx>
                        <wps:bodyPr rot="0" spcFirstLastPara="0" vert="vert270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2" name="Rectangle 100000392"/>
                        <wps:cNvSpPr/>
                        <wps:spPr bwMode="gray">
                          <a:xfrm>
                            <a:off x="574150" y="477096"/>
                            <a:ext cx="1631548" cy="33083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371822" w14:textId="06300460" w:rsidR="00E320FC" w:rsidRPr="00E320FC" w:rsidRDefault="00E320FC" w:rsidP="00E320FC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Ovládání zdrojů (FV, FC,</w:t>
                              </w:r>
                              <w:r w:rsidR="0061317F">
                                <w:rPr>
                                  <w:lang w:val="cs-CZ"/>
                                </w:rPr>
                                <w:t xml:space="preserve"> síť</w:t>
                              </w:r>
                              <w:r>
                                <w:rPr>
                                  <w:lang w:val="cs-CZ"/>
                                </w:rPr>
                                <w:t>..)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3" name="Rectangle 100000393"/>
                        <wps:cNvSpPr/>
                        <wps:spPr bwMode="gray">
                          <a:xfrm>
                            <a:off x="587375" y="1555845"/>
                            <a:ext cx="4544695" cy="112989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FB0872" w14:textId="77777777" w:rsidR="00E320FC" w:rsidRPr="000A1ADF" w:rsidRDefault="00E320FC" w:rsidP="00E320FC">
                              <w:pPr>
                                <w:spacing w:line="260" w:lineRule="exact"/>
                                <w:ind w:left="706" w:hanging="706"/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4" name="Rectangle 100000394"/>
                        <wps:cNvSpPr/>
                        <wps:spPr bwMode="gray">
                          <a:xfrm>
                            <a:off x="3409863" y="477184"/>
                            <a:ext cx="1631315" cy="330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FCA924" w14:textId="0EC2948D" w:rsidR="00E320FC" w:rsidRPr="000A1ADF" w:rsidRDefault="00E320FC" w:rsidP="00E320FC">
                              <w:pPr>
                                <w:pStyle w:val="BodyTextSmall"/>
                              </w:pPr>
                              <w:r>
                                <w:t>Řízení Bateriového Uložiště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5" name="Rectangle 100000395"/>
                        <wps:cNvSpPr/>
                        <wps:spPr bwMode="gray">
                          <a:xfrm>
                            <a:off x="3152775" y="1966814"/>
                            <a:ext cx="1936307" cy="33083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89F555" w14:textId="1A375722" w:rsidR="00E320FC" w:rsidRPr="000A1ADF" w:rsidRDefault="0061317F" w:rsidP="00E320FC">
                              <w:pPr>
                                <w:pStyle w:val="BodyTextSmall"/>
                              </w:pPr>
                              <w:r>
                                <w:t>Distribuce Energie Bateriového Uložiště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6" name="Rectangle 100000396"/>
                        <wps:cNvSpPr/>
                        <wps:spPr bwMode="gray">
                          <a:xfrm>
                            <a:off x="619099" y="1966955"/>
                            <a:ext cx="1649171" cy="330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8F9FBC" w14:textId="667E88C2" w:rsidR="00E320FC" w:rsidRPr="000A1ADF" w:rsidRDefault="0061317F" w:rsidP="00E320FC">
                              <w:pPr>
                                <w:pStyle w:val="BodyTextSmall"/>
                              </w:pPr>
                              <w:r>
                                <w:t>Ovládání vypínačů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7" name="Rectangle 100000397"/>
                        <wps:cNvSpPr/>
                        <wps:spPr bwMode="gray">
                          <a:xfrm>
                            <a:off x="574152" y="3094175"/>
                            <a:ext cx="1585058" cy="32956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7FDB55" w14:textId="562A0752" w:rsidR="00E320FC" w:rsidRPr="0061317F" w:rsidRDefault="0061317F" w:rsidP="00E320FC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Těžký spotřebič - řízení redukce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8" name="Rectangle 100000398"/>
                        <wps:cNvSpPr/>
                        <wps:spPr bwMode="gray">
                          <a:xfrm>
                            <a:off x="1781457" y="3542887"/>
                            <a:ext cx="2157759" cy="3289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7AEE81" w14:textId="4A91502A" w:rsidR="0061317F" w:rsidRPr="0061317F" w:rsidRDefault="0061317F" w:rsidP="0061317F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Nepodstatný spotřebič - řízení vypnutí</w:t>
                              </w:r>
                            </w:p>
                            <w:p w14:paraId="1B2217F6" w14:textId="45CF8700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399" name="Rectangle 100000399"/>
                        <wps:cNvSpPr/>
                        <wps:spPr bwMode="gray">
                          <a:xfrm>
                            <a:off x="3444428" y="3094438"/>
                            <a:ext cx="1702222" cy="32829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7D9E56" w14:textId="2BBC7FD5" w:rsidR="0061317F" w:rsidRPr="0061317F" w:rsidRDefault="0061317F" w:rsidP="0061317F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Redukovatelný spotřebič - řízení</w:t>
                              </w:r>
                            </w:p>
                            <w:p w14:paraId="7878D8B5" w14:textId="2567B453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00" name="Straight Arrow Connector 100000400"/>
                        <wps:cNvCnPr/>
                        <wps:spPr bwMode="gray">
                          <a:xfrm>
                            <a:off x="881462" y="801468"/>
                            <a:ext cx="0" cy="46088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01" name="Text Box 100000401"/>
                        <wps:cNvSpPr txBox="1"/>
                        <wps:spPr bwMode="gray">
                          <a:xfrm>
                            <a:off x="906363" y="893227"/>
                            <a:ext cx="179070" cy="245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5C67E3" w14:textId="1C7BE91E" w:rsidR="00E320FC" w:rsidRPr="000A1ADF" w:rsidRDefault="00E320FC" w:rsidP="00E320FC">
                              <w:pPr>
                                <w:pStyle w:val="BodyTextSmall"/>
                              </w:pPr>
                              <w:r w:rsidRPr="000A1ADF">
                                <w:t>Sta</w:t>
                              </w:r>
                              <w:r>
                                <w:t>v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02" name="Straight Arrow Connector 100000402"/>
                        <wps:cNvCnPr/>
                        <wps:spPr bwMode="gray">
                          <a:xfrm>
                            <a:off x="1778210" y="801468"/>
                            <a:ext cx="0" cy="46084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03" name="Text Box 20"/>
                        <wps:cNvSpPr txBox="1"/>
                        <wps:spPr bwMode="gray">
                          <a:xfrm>
                            <a:off x="1797260" y="893865"/>
                            <a:ext cx="347980" cy="245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28FECB" w14:textId="42C12EA0" w:rsidR="00E320FC" w:rsidRPr="00E320FC" w:rsidRDefault="00E320FC" w:rsidP="00E320FC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Komand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04" name="Straight Arrow Connector 100000404"/>
                        <wps:cNvCnPr/>
                        <wps:spPr bwMode="gray">
                          <a:xfrm>
                            <a:off x="3740912" y="806783"/>
                            <a:ext cx="0" cy="455532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05" name="Text Box 20"/>
                        <wps:cNvSpPr txBox="1"/>
                        <wps:spPr bwMode="gray">
                          <a:xfrm>
                            <a:off x="3759962" y="893869"/>
                            <a:ext cx="179070" cy="245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A7E90F" w14:textId="12BB5B3A" w:rsidR="00E320FC" w:rsidRPr="000A1ADF" w:rsidRDefault="00E320FC" w:rsidP="00E320FC">
                              <w:pPr>
                                <w:pStyle w:val="BodyTextSmall"/>
                              </w:pPr>
                              <w:r w:rsidRPr="000A1ADF">
                                <w:t>Sta</w:t>
                              </w:r>
                              <w:r>
                                <w:t>v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06" name="Straight Arrow Connector 100000406"/>
                        <wps:cNvCnPr/>
                        <wps:spPr bwMode="gray">
                          <a:xfrm>
                            <a:off x="4637532" y="800388"/>
                            <a:ext cx="0" cy="45978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07" name="Text Box 20"/>
                        <wps:cNvSpPr txBox="1"/>
                        <wps:spPr bwMode="gray">
                          <a:xfrm>
                            <a:off x="4656582" y="893230"/>
                            <a:ext cx="347980" cy="244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42B253" w14:textId="29E4C2A8" w:rsidR="00E320FC" w:rsidRPr="00E320FC" w:rsidRDefault="00E320FC" w:rsidP="00E320FC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Komand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08" name="Straight Arrow Connector 100000408"/>
                        <wps:cNvCnPr/>
                        <wps:spPr bwMode="gray">
                          <a:xfrm>
                            <a:off x="4067917" y="1591022"/>
                            <a:ext cx="0" cy="37528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09" name="Text Box 20"/>
                        <wps:cNvSpPr txBox="1"/>
                        <wps:spPr bwMode="gray">
                          <a:xfrm>
                            <a:off x="4092682" y="1690717"/>
                            <a:ext cx="179070" cy="244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5BE94E" w14:textId="77777777" w:rsidR="0061317F" w:rsidRPr="000A1ADF" w:rsidRDefault="0061317F" w:rsidP="0061317F">
                              <w:pPr>
                                <w:pStyle w:val="BodyTextSmall"/>
                              </w:pPr>
                              <w:r w:rsidRPr="000A1ADF">
                                <w:t>Sta</w:t>
                              </w:r>
                              <w:r>
                                <w:t>v</w:t>
                              </w:r>
                            </w:p>
                            <w:p w14:paraId="6BD898CB" w14:textId="2FA6D591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10" name="Straight Arrow Connector 100000410"/>
                        <wps:cNvCnPr/>
                        <wps:spPr bwMode="gray">
                          <a:xfrm>
                            <a:off x="881590" y="2694714"/>
                            <a:ext cx="0" cy="39926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11" name="Text Box 20"/>
                        <wps:cNvSpPr txBox="1"/>
                        <wps:spPr bwMode="gray">
                          <a:xfrm>
                            <a:off x="906355" y="2807014"/>
                            <a:ext cx="347980" cy="245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118A8F3" w14:textId="77777777" w:rsidR="0061317F" w:rsidRPr="00E320FC" w:rsidRDefault="0061317F" w:rsidP="0061317F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Komand</w:t>
                              </w:r>
                            </w:p>
                            <w:p w14:paraId="6799849C" w14:textId="43E7724C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12" name="Straight Arrow Connector 100000412"/>
                        <wps:cNvCnPr/>
                        <wps:spPr bwMode="gray">
                          <a:xfrm>
                            <a:off x="1778210" y="2694802"/>
                            <a:ext cx="0" cy="41446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13" name="Text Box 20"/>
                        <wps:cNvSpPr txBox="1"/>
                        <wps:spPr bwMode="gray">
                          <a:xfrm>
                            <a:off x="1797260" y="2807833"/>
                            <a:ext cx="179070" cy="244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46BA52" w14:textId="77777777" w:rsidR="0061317F" w:rsidRPr="000A1ADF" w:rsidRDefault="0061317F" w:rsidP="0061317F">
                              <w:pPr>
                                <w:pStyle w:val="BodyTextSmall"/>
                              </w:pPr>
                              <w:r w:rsidRPr="000A1ADF">
                                <w:t>Sta</w:t>
                              </w:r>
                              <w:r>
                                <w:t>v</w:t>
                              </w:r>
                            </w:p>
                            <w:p w14:paraId="065FF589" w14:textId="07FD1622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14" name="Straight Arrow Connector 100000414"/>
                        <wps:cNvCnPr/>
                        <wps:spPr bwMode="gray">
                          <a:xfrm>
                            <a:off x="3735197" y="2694478"/>
                            <a:ext cx="0" cy="39959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15" name="Text Box 20"/>
                        <wps:cNvSpPr txBox="1"/>
                        <wps:spPr bwMode="gray">
                          <a:xfrm>
                            <a:off x="3759962" y="2806961"/>
                            <a:ext cx="347980" cy="244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5451BF8" w14:textId="77777777" w:rsidR="0061317F" w:rsidRPr="00E320FC" w:rsidRDefault="0061317F" w:rsidP="0061317F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Komand</w:t>
                              </w:r>
                            </w:p>
                            <w:p w14:paraId="093FCD45" w14:textId="68399CE6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16" name="Straight Arrow Connector 100000416"/>
                        <wps:cNvCnPr/>
                        <wps:spPr bwMode="gray">
                          <a:xfrm>
                            <a:off x="4631817" y="2694566"/>
                            <a:ext cx="0" cy="4140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17" name="Text Box 20"/>
                        <wps:cNvSpPr txBox="1"/>
                        <wps:spPr bwMode="gray">
                          <a:xfrm>
                            <a:off x="4650867" y="2807596"/>
                            <a:ext cx="179070" cy="2438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EEC2DC" w14:textId="4866BE03" w:rsidR="00E320FC" w:rsidRPr="000A1ADF" w:rsidRDefault="00E320FC" w:rsidP="00E320FC">
                              <w:pPr>
                                <w:pStyle w:val="BodyTextSmall"/>
                              </w:pPr>
                              <w:r w:rsidRPr="000A1ADF">
                                <w:t>Sta</w:t>
                              </w:r>
                              <w:r w:rsidR="0061317F">
                                <w:t>v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18" name="Straight Arrow Connector 100000418"/>
                        <wps:cNvCnPr/>
                        <wps:spPr bwMode="gray">
                          <a:xfrm>
                            <a:off x="2343063" y="2685648"/>
                            <a:ext cx="0" cy="857126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19" name="Text Box 20"/>
                        <wps:cNvSpPr txBox="1"/>
                        <wps:spPr bwMode="gray">
                          <a:xfrm>
                            <a:off x="2367828" y="2798219"/>
                            <a:ext cx="347980" cy="2438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1D32FB" w14:textId="77777777" w:rsidR="0061317F" w:rsidRPr="00E320FC" w:rsidRDefault="0061317F" w:rsidP="0061317F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Komand</w:t>
                              </w:r>
                            </w:p>
                            <w:p w14:paraId="59E75C22" w14:textId="4A1635DD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20" name="Straight Arrow Connector 100000420"/>
                        <wps:cNvCnPr/>
                        <wps:spPr bwMode="gray">
                          <a:xfrm>
                            <a:off x="3239683" y="2685736"/>
                            <a:ext cx="0" cy="85703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21" name="Text Box 20"/>
                        <wps:cNvSpPr txBox="1"/>
                        <wps:spPr bwMode="gray">
                          <a:xfrm>
                            <a:off x="3258733" y="2798854"/>
                            <a:ext cx="179070" cy="243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A6E8F6" w14:textId="77777777" w:rsidR="0061317F" w:rsidRPr="000A1ADF" w:rsidRDefault="0061317F" w:rsidP="0061317F">
                              <w:pPr>
                                <w:pStyle w:val="BodyTextSmall"/>
                              </w:pPr>
                              <w:r w:rsidRPr="000A1ADF">
                                <w:t>Sta</w:t>
                              </w:r>
                              <w:r>
                                <w:t>v</w:t>
                              </w:r>
                            </w:p>
                            <w:p w14:paraId="26B8F136" w14:textId="1B669676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22" name="Straight Arrow Connector 100000422"/>
                        <wps:cNvCnPr/>
                        <wps:spPr bwMode="gray">
                          <a:xfrm>
                            <a:off x="926040" y="1581782"/>
                            <a:ext cx="0" cy="39358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23" name="Text Box 20"/>
                        <wps:cNvSpPr txBox="1"/>
                        <wps:spPr bwMode="gray">
                          <a:xfrm>
                            <a:off x="950805" y="1663817"/>
                            <a:ext cx="179070" cy="245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AF15957" w14:textId="77777777" w:rsidR="0061317F" w:rsidRPr="000A1ADF" w:rsidRDefault="0061317F" w:rsidP="0061317F">
                              <w:pPr>
                                <w:pStyle w:val="BodyTextSmall"/>
                              </w:pPr>
                              <w:r w:rsidRPr="000A1ADF">
                                <w:t>Sta</w:t>
                              </w:r>
                              <w:r>
                                <w:t>v</w:t>
                              </w:r>
                            </w:p>
                            <w:p w14:paraId="4CC7AA01" w14:textId="17120FB5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00424" name="Straight Arrow Connector 100000424"/>
                        <wps:cNvCnPr/>
                        <wps:spPr bwMode="gray">
                          <a:xfrm>
                            <a:off x="1822660" y="1586116"/>
                            <a:ext cx="0" cy="38917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000425" name="Text Box 20"/>
                        <wps:cNvSpPr txBox="1"/>
                        <wps:spPr bwMode="gray">
                          <a:xfrm>
                            <a:off x="1841710" y="1664452"/>
                            <a:ext cx="347980" cy="244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C85164" w14:textId="77777777" w:rsidR="0061317F" w:rsidRPr="00E320FC" w:rsidRDefault="0061317F" w:rsidP="0061317F">
                              <w:pPr>
                                <w:pStyle w:val="BodyTextSmall"/>
                                <w:rPr>
                                  <w:lang w:val="cs-CZ"/>
                                </w:rPr>
                              </w:pPr>
                              <w:r>
                                <w:rPr>
                                  <w:lang w:val="cs-CZ"/>
                                </w:rPr>
                                <w:t>Komand</w:t>
                              </w:r>
                            </w:p>
                            <w:p w14:paraId="64F44C79" w14:textId="5F73B3DF" w:rsidR="00E320FC" w:rsidRPr="000A1ADF" w:rsidRDefault="00E320FC" w:rsidP="00E320FC">
                              <w:pPr>
                                <w:pStyle w:val="BodyTextSmall"/>
                              </w:pP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83865EF" id="Canvas 100000774" o:spid="_x0000_s1026" editas="canvas" style="width:418.15pt;height:336.5pt;mso-position-horizontal-relative:char;mso-position-vertical-relative:line" coordsize="53105,42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105;height:42735;visibility:visible;mso-wrap-style:square">
                  <v:fill o:detectmouseclick="t"/>
                  <v:path o:connecttype="none"/>
                </v:shape>
                <v:rect id="Rectangle 100000388" o:spid="_x0000_s1028" style="position:absolute;left:5741;top:12602;width:45720;height:3313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" fillcolor="black [3213]" stroked="f" strokeweight="1pt">
                  <v:textbox>
                    <w:txbxContent>
                      <w:p w14:paraId="39F3FD5B" w14:textId="3BAD175F" w:rsidR="00E320FC" w:rsidRPr="00E320FC" w:rsidRDefault="00E320FC" w:rsidP="00E320FC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Řízení distribuce výkonu systému</w:t>
                        </w:r>
                      </w:p>
                    </w:txbxContent>
                  </v:textbox>
                </v:rect>
                <v:rect id="Rectangle 100000389" o:spid="_x0000_s1029" style="position:absolute;top:12524;width:4325;height:14551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" fillcolor="#a5a5a5 [3206]" stroked="f" strokeweight="1pt">
                  <v:textbox style="layout-flow:vertical;mso-layout-flow-alt:bottom-to-top" inset="0,0,0,0">
                    <w:txbxContent>
                      <w:p w14:paraId="463AE99E" w14:textId="15533A6F" w:rsidR="00E320FC" w:rsidRPr="000A1ADF" w:rsidRDefault="00362346" w:rsidP="00E320FC">
                        <w:pPr>
                          <w:pStyle w:val="BodyTextSmall"/>
                          <w:jc w:val="center"/>
                        </w:pPr>
                        <w:r>
                          <w:t>Distrubuce Energie budovy</w:t>
                        </w:r>
                      </w:p>
                      <w:p w14:paraId="5D212378" w14:textId="4AE18617" w:rsidR="00E320FC" w:rsidRPr="000A1ADF" w:rsidRDefault="0061317F" w:rsidP="00E320FC">
                        <w:pPr>
                          <w:pStyle w:val="BodyTextSmall"/>
                          <w:jc w:val="center"/>
                        </w:pPr>
                        <w:r>
                          <w:t>Ovládání a</w:t>
                        </w:r>
                        <w:r w:rsidR="00E320FC" w:rsidRPr="000A1ADF">
                          <w:t xml:space="preserve"> </w:t>
                        </w:r>
                        <w:r>
                          <w:t>řízení</w:t>
                        </w:r>
                      </w:p>
                    </w:txbxContent>
                  </v:textbox>
                </v:rect>
                <v:rect id="Rectangle 100000390" o:spid="_x0000_s1030" style="position:absolute;width:4324;height:11818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" fillcolor="#a5a5a5 [3206]" stroked="f" strokeweight="1pt">
                  <v:textbox style="layout-flow:vertical;mso-layout-flow-alt:bottom-to-top" inset="0,0,0,0">
                    <w:txbxContent>
                      <w:p w14:paraId="3EDDEC90" w14:textId="07E1EBAA" w:rsidR="00E320FC" w:rsidRPr="00E320FC" w:rsidRDefault="00E320FC" w:rsidP="00E320FC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Ovládání zdrojů napětí</w:t>
                        </w:r>
                      </w:p>
                    </w:txbxContent>
                  </v:textbox>
                </v:rect>
                <v:rect id="Rectangle 100000391" o:spid="_x0000_s1031" style="position:absolute;top:27890;width:4324;height:14491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" fillcolor="#a5a5a5 [3206]" stroked="f" strokeweight="1pt">
                  <v:textbox style="layout-flow:vertical;mso-layout-flow-alt:bottom-to-top" inset="0,0,0,0">
                    <w:txbxContent>
                      <w:p w14:paraId="57D38953" w14:textId="167C24E2" w:rsidR="00E320FC" w:rsidRPr="000A1ADF" w:rsidRDefault="0061317F" w:rsidP="00E320FC">
                        <w:pPr>
                          <w:pStyle w:val="BodyTextSmall"/>
                          <w:jc w:val="center"/>
                        </w:pPr>
                        <w:r>
                          <w:t>Ovládání Spotřebičů</w:t>
                        </w:r>
                      </w:p>
                    </w:txbxContent>
                  </v:textbox>
                </v:rect>
                <v:rect id="Rectangle 100000392" o:spid="_x0000_s1032" style="position:absolute;left:5741;top:4770;width:16315;height:3309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" fillcolor="black [3213]" stroked="f" strokeweight="1pt">
                  <v:textbox>
                    <w:txbxContent>
                      <w:p w14:paraId="0F371822" w14:textId="06300460" w:rsidR="00E320FC" w:rsidRPr="00E320FC" w:rsidRDefault="00E320FC" w:rsidP="00E320FC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Ovládání zdrojů (FV, FC,</w:t>
                        </w:r>
                        <w:r w:rsidR="0061317F">
                          <w:rPr>
                            <w:lang w:val="cs-CZ"/>
                          </w:rPr>
                          <w:t xml:space="preserve"> síť</w:t>
                        </w:r>
                        <w:r>
                          <w:rPr>
                            <w:lang w:val="cs-CZ"/>
                          </w:rPr>
                          <w:t>..)</w:t>
                        </w:r>
                      </w:p>
                    </w:txbxContent>
                  </v:textbox>
                </v:rect>
                <v:rect id="Rectangle 100000393" o:spid="_x0000_s1033" style="position:absolute;left:5873;top:15558;width:45447;height:11299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" filled="f" strokecolor="black [3213]" strokeweight="1pt">
                  <v:textbox>
                    <w:txbxContent>
                      <w:p w14:paraId="1EFB0872" w14:textId="77777777" w:rsidR="00E320FC" w:rsidRPr="000A1ADF" w:rsidRDefault="00E320FC" w:rsidP="00E320FC">
                        <w:pPr>
                          <w:spacing w:line="260" w:lineRule="exact"/>
                          <w:ind w:left="706" w:hanging="706"/>
                          <w:jc w:val="center"/>
                        </w:pPr>
                      </w:p>
                    </w:txbxContent>
                  </v:textbox>
                </v:rect>
                <v:rect id="Rectangle 100000394" o:spid="_x0000_s1034" style="position:absolute;left:34098;top:4771;width:16313;height:3302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" fillcolor="black [3213]" stroked="f" strokeweight="1pt">
                  <v:textbox>
                    <w:txbxContent>
                      <w:p w14:paraId="00FCA924" w14:textId="0EC2948D" w:rsidR="00E320FC" w:rsidRPr="000A1ADF" w:rsidRDefault="00E320FC" w:rsidP="00E320FC">
                        <w:pPr>
                          <w:pStyle w:val="BodyTextSmall"/>
                        </w:pPr>
                        <w:r>
                          <w:t>Řízení Bateriového Uložiště</w:t>
                        </w:r>
                      </w:p>
                    </w:txbxContent>
                  </v:textbox>
                </v:rect>
                <v:rect id="Rectangle 100000395" o:spid="_x0000_s1035" style="position:absolute;left:31527;top:19668;width:19363;height:3308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" fillcolor="#44546a [3215]" stroked="f" strokeweight="1pt">
                  <v:textbox>
                    <w:txbxContent>
                      <w:p w14:paraId="0789F555" w14:textId="1A375722" w:rsidR="00E320FC" w:rsidRPr="000A1ADF" w:rsidRDefault="0061317F" w:rsidP="00E320FC">
                        <w:pPr>
                          <w:pStyle w:val="BodyTextSmall"/>
                        </w:pPr>
                        <w:r>
                          <w:t>Distribuce Energie Bateriového Uložiště</w:t>
                        </w:r>
                      </w:p>
                    </w:txbxContent>
                  </v:textbox>
                </v:rect>
                <v:rect id="Rectangle 100000396" o:spid="_x0000_s1036" style="position:absolute;left:6190;top:19669;width:16492;height:3302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" fillcolor="black [3213]" stroked="f" strokeweight="1pt">
                  <v:textbox>
                    <w:txbxContent>
                      <w:p w14:paraId="478F9FBC" w14:textId="667E88C2" w:rsidR="00E320FC" w:rsidRPr="000A1ADF" w:rsidRDefault="0061317F" w:rsidP="00E320FC">
                        <w:pPr>
                          <w:pStyle w:val="BodyTextSmall"/>
                        </w:pPr>
                        <w:r>
                          <w:t>Ovládání vypínačů</w:t>
                        </w:r>
                      </w:p>
                    </w:txbxContent>
                  </v:textbox>
                </v:rect>
                <v:rect id="Rectangle 100000397" o:spid="_x0000_s1037" style="position:absolute;left:5741;top:30941;width:15851;height:3296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" fillcolor="black [3213]" stroked="f" strokeweight="1pt">
                  <v:textbox>
                    <w:txbxContent>
                      <w:p w14:paraId="687FDB55" w14:textId="562A0752" w:rsidR="00E320FC" w:rsidRPr="0061317F" w:rsidRDefault="0061317F" w:rsidP="00E320FC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Těžký spotřebič - řízení redukce</w:t>
                        </w:r>
                      </w:p>
                    </w:txbxContent>
                  </v:textbox>
                </v:rect>
                <v:rect id="Rectangle 100000398" o:spid="_x0000_s1038" style="position:absolute;left:17814;top:35428;width:21578;height:329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" fillcolor="black [3213]" stroked="f" strokeweight="1pt">
                  <v:textbox>
                    <w:txbxContent>
                      <w:p w14:paraId="457AEE81" w14:textId="4A91502A" w:rsidR="0061317F" w:rsidRPr="0061317F" w:rsidRDefault="0061317F" w:rsidP="0061317F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Nepodstatný spotřebič - řízení vypnutí</w:t>
                        </w:r>
                      </w:p>
                      <w:p w14:paraId="1B2217F6" w14:textId="45CF8700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rect>
                <v:rect id="Rectangle 100000399" o:spid="_x0000_s1039" style="position:absolute;left:34444;top:30944;width:17022;height:3283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" fillcolor="black [3213]" stroked="f" strokeweight="1pt">
                  <v:textbox>
                    <w:txbxContent>
                      <w:p w14:paraId="167D9E56" w14:textId="2BBC7FD5" w:rsidR="0061317F" w:rsidRPr="0061317F" w:rsidRDefault="0061317F" w:rsidP="0061317F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Redukovatelný spotřebič - řízení</w:t>
                        </w:r>
                      </w:p>
                      <w:p w14:paraId="7878D8B5" w14:textId="2567B453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00000400" o:spid="_x0000_s1040" type="#_x0000_t32" style="position:absolute;left:8814;top:8014;width:0;height:4609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" strokecolor="black [3213]" strokeweight="1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000401" o:spid="_x0000_s1041" type="#_x0000_t202" style="position:absolute;left:9063;top:8932;width:1791;height:2457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" filled="f" stroked="f" strokeweight=".5pt">
                  <v:textbox inset="0,0,0,0">
                    <w:txbxContent>
                      <w:p w14:paraId="635C67E3" w14:textId="1C7BE91E" w:rsidR="00E320FC" w:rsidRPr="000A1ADF" w:rsidRDefault="00E320FC" w:rsidP="00E320FC">
                        <w:pPr>
                          <w:pStyle w:val="BodyTextSmall"/>
                        </w:pPr>
                        <w:r w:rsidRPr="000A1ADF">
                          <w:t>Sta</w:t>
                        </w:r>
                        <w:r>
                          <w:t>v</w:t>
                        </w:r>
                      </w:p>
                    </w:txbxContent>
                  </v:textbox>
                </v:shape>
                <v:shape id="Straight Arrow Connector 100000402" o:spid="_x0000_s1042" type="#_x0000_t32" style="position:absolute;left:17782;top:8014;width:0;height:4609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" strokecolor="black [3213]" strokeweight="1pt">
                  <v:stroke startarrow="block" joinstyle="miter"/>
                </v:shape>
                <v:shape id="Text Box 20" o:spid="_x0000_s1043" type="#_x0000_t202" style="position:absolute;left:17972;top:8938;width:3480;height:2451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" filled="f" stroked="f" strokeweight=".5pt">
                  <v:textbox inset="0,0,0,0">
                    <w:txbxContent>
                      <w:p w14:paraId="0828FECB" w14:textId="42C12EA0" w:rsidR="00E320FC" w:rsidRPr="00E320FC" w:rsidRDefault="00E320FC" w:rsidP="00E320FC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Komand</w:t>
                        </w:r>
                      </w:p>
                    </w:txbxContent>
                  </v:textbox>
                </v:shape>
                <v:shape id="Straight Arrow Connector 100000404" o:spid="_x0000_s1044" type="#_x0000_t32" style="position:absolute;left:37409;top:8067;width:0;height:4556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" strokecolor="black [3213]" strokeweight="1pt">
                  <v:stroke endarrow="block" joinstyle="miter"/>
                </v:shape>
                <v:shape id="Text Box 20" o:spid="_x0000_s1045" type="#_x0000_t202" style="position:absolute;left:37599;top:8938;width:1791;height:2451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" filled="f" stroked="f" strokeweight=".5pt">
                  <v:textbox inset="0,0,0,0">
                    <w:txbxContent>
                      <w:p w14:paraId="0BA7E90F" w14:textId="12BB5B3A" w:rsidR="00E320FC" w:rsidRPr="000A1ADF" w:rsidRDefault="00E320FC" w:rsidP="00E320FC">
                        <w:pPr>
                          <w:pStyle w:val="BodyTextSmall"/>
                        </w:pPr>
                        <w:r w:rsidRPr="000A1ADF">
                          <w:t>Sta</w:t>
                        </w:r>
                        <w:r>
                          <w:t>v</w:t>
                        </w:r>
                      </w:p>
                    </w:txbxContent>
                  </v:textbox>
                </v:shape>
                <v:shape id="Straight Arrow Connector 100000406" o:spid="_x0000_s1046" type="#_x0000_t32" style="position:absolute;left:46375;top:8003;width:0;height:4598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" strokecolor="black [3213]" strokeweight="1pt">
                  <v:stroke startarrow="block" joinstyle="miter"/>
                </v:shape>
                <v:shape id="Text Box 20" o:spid="_x0000_s1047" type="#_x0000_t202" style="position:absolute;left:46565;top:8932;width:3480;height:2445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" filled="f" stroked="f" strokeweight=".5pt">
                  <v:textbox inset="0,0,0,0">
                    <w:txbxContent>
                      <w:p w14:paraId="1C42B253" w14:textId="29E4C2A8" w:rsidR="00E320FC" w:rsidRPr="00E320FC" w:rsidRDefault="00E320FC" w:rsidP="00E320FC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Komand</w:t>
                        </w:r>
                      </w:p>
                    </w:txbxContent>
                  </v:textbox>
                </v:shape>
                <v:shape id="Straight Arrow Connector 100000408" o:spid="_x0000_s1048" type="#_x0000_t32" style="position:absolute;left:40679;top:15910;width:0;height:3753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" strokecolor="black [3213]" strokeweight="1pt">
                  <v:stroke startarrow="block" endarrow="block" joinstyle="miter"/>
                </v:shape>
                <v:shape id="Text Box 20" o:spid="_x0000_s1049" type="#_x0000_t202" style="position:absolute;left:40926;top:16907;width:1791;height:2444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" filled="f" stroked="f" strokeweight=".5pt">
                  <v:textbox inset="0,0,0,0">
                    <w:txbxContent>
                      <w:p w14:paraId="2E5BE94E" w14:textId="77777777" w:rsidR="0061317F" w:rsidRPr="000A1ADF" w:rsidRDefault="0061317F" w:rsidP="0061317F">
                        <w:pPr>
                          <w:pStyle w:val="BodyTextSmall"/>
                        </w:pPr>
                        <w:r w:rsidRPr="000A1ADF">
                          <w:t>Sta</w:t>
                        </w:r>
                        <w:r>
                          <w:t>v</w:t>
                        </w:r>
                      </w:p>
                      <w:p w14:paraId="6BD898CB" w14:textId="2FA6D591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shape>
                <v:shape id="Straight Arrow Connector 100000410" o:spid="_x0000_s1050" type="#_x0000_t32" style="position:absolute;left:8815;top:26947;width:0;height:3992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" strokecolor="black [3213]" strokeweight="1pt">
                  <v:stroke endarrow="block" joinstyle="miter"/>
                </v:shape>
                <v:shape id="Text Box 20" o:spid="_x0000_s1051" type="#_x0000_t202" style="position:absolute;left:9063;top:28070;width:3480;height:2451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" filled="f" stroked="f" strokeweight=".5pt">
                  <v:textbox inset="0,0,0,0">
                    <w:txbxContent>
                      <w:p w14:paraId="2118A8F3" w14:textId="77777777" w:rsidR="0061317F" w:rsidRPr="00E320FC" w:rsidRDefault="0061317F" w:rsidP="0061317F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Komand</w:t>
                        </w:r>
                      </w:p>
                      <w:p w14:paraId="6799849C" w14:textId="43E7724C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shape>
                <v:shape id="Straight Arrow Connector 100000412" o:spid="_x0000_s1052" type="#_x0000_t32" style="position:absolute;left:17782;top:26948;width:0;height:4144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" strokecolor="black [3213]" strokeweight="1pt">
                  <v:stroke startarrow="block" joinstyle="miter"/>
                </v:shape>
                <v:shape id="Text Box 20" o:spid="_x0000_s1053" type="#_x0000_t202" style="position:absolute;left:17972;top:28078;width:1791;height:2445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" filled="f" stroked="f" strokeweight=".5pt">
                  <v:textbox inset="0,0,0,0">
                    <w:txbxContent>
                      <w:p w14:paraId="1346BA52" w14:textId="77777777" w:rsidR="0061317F" w:rsidRPr="000A1ADF" w:rsidRDefault="0061317F" w:rsidP="0061317F">
                        <w:pPr>
                          <w:pStyle w:val="BodyTextSmall"/>
                        </w:pPr>
                        <w:r w:rsidRPr="000A1ADF">
                          <w:t>Sta</w:t>
                        </w:r>
                        <w:r>
                          <w:t>v</w:t>
                        </w:r>
                      </w:p>
                      <w:p w14:paraId="065FF589" w14:textId="07FD1622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shape>
                <v:shape id="Straight Arrow Connector 100000414" o:spid="_x0000_s1054" type="#_x0000_t32" style="position:absolute;left:37351;top:26944;width:0;height:3996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" strokecolor="black [3213]" strokeweight="1pt">
                  <v:stroke endarrow="block" joinstyle="miter"/>
                </v:shape>
                <v:shape id="Text Box 20" o:spid="_x0000_s1055" type="#_x0000_t202" style="position:absolute;left:37599;top:28069;width:3480;height:2445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" filled="f" stroked="f" strokeweight=".5pt">
                  <v:textbox inset="0,0,0,0">
                    <w:txbxContent>
                      <w:p w14:paraId="05451BF8" w14:textId="77777777" w:rsidR="0061317F" w:rsidRPr="00E320FC" w:rsidRDefault="0061317F" w:rsidP="0061317F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Komand</w:t>
                        </w:r>
                      </w:p>
                      <w:p w14:paraId="093FCD45" w14:textId="68399CE6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shape>
                <v:shape id="Straight Arrow Connector 100000416" o:spid="_x0000_s1056" type="#_x0000_t32" style="position:absolute;left:46318;top:26945;width:0;height:414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" strokecolor="black [3213]" strokeweight="1pt">
                  <v:stroke startarrow="block" joinstyle="miter"/>
                </v:shape>
                <v:shape id="Text Box 20" o:spid="_x0000_s1057" type="#_x0000_t202" style="position:absolute;left:46508;top:28075;width:1791;height:2439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" filled="f" stroked="f" strokeweight=".5pt">
                  <v:textbox inset="0,0,0,0">
                    <w:txbxContent>
                      <w:p w14:paraId="2DEEC2DC" w14:textId="4866BE03" w:rsidR="00E320FC" w:rsidRPr="000A1ADF" w:rsidRDefault="00E320FC" w:rsidP="00E320FC">
                        <w:pPr>
                          <w:pStyle w:val="BodyTextSmall"/>
                        </w:pPr>
                        <w:r w:rsidRPr="000A1ADF">
                          <w:t>Sta</w:t>
                        </w:r>
                        <w:r w:rsidR="0061317F">
                          <w:t>v</w:t>
                        </w:r>
                      </w:p>
                    </w:txbxContent>
                  </v:textbox>
                </v:shape>
                <v:shape id="Straight Arrow Connector 100000418" o:spid="_x0000_s1058" type="#_x0000_t32" style="position:absolute;left:23430;top:26856;width:0;height:8571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" strokecolor="black [3213]" strokeweight="1pt">
                  <v:stroke endarrow="block" joinstyle="miter"/>
                </v:shape>
                <v:shape id="Text Box 20" o:spid="_x0000_s1059" type="#_x0000_t202" style="position:absolute;left:23678;top:27982;width:3480;height:2438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" filled="f" stroked="f" strokeweight=".5pt">
                  <v:textbox inset="0,0,0,0">
                    <w:txbxContent>
                      <w:p w14:paraId="511D32FB" w14:textId="77777777" w:rsidR="0061317F" w:rsidRPr="00E320FC" w:rsidRDefault="0061317F" w:rsidP="0061317F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Komand</w:t>
                        </w:r>
                      </w:p>
                      <w:p w14:paraId="59E75C22" w14:textId="4A1635DD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shape>
                <v:shape id="Straight Arrow Connector 100000420" o:spid="_x0000_s1060" type="#_x0000_t32" style="position:absolute;left:32396;top:26857;width:0;height:857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" strokecolor="black [3213]" strokeweight="1pt">
                  <v:stroke startarrow="block" joinstyle="miter"/>
                </v:shape>
                <v:shape id="Text Box 20" o:spid="_x0000_s1061" type="#_x0000_t202" style="position:absolute;left:32587;top:27988;width:1791;height:2432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" filled="f" stroked="f" strokeweight=".5pt">
                  <v:textbox inset="0,0,0,0">
                    <w:txbxContent>
                      <w:p w14:paraId="49A6E8F6" w14:textId="77777777" w:rsidR="0061317F" w:rsidRPr="000A1ADF" w:rsidRDefault="0061317F" w:rsidP="0061317F">
                        <w:pPr>
                          <w:pStyle w:val="BodyTextSmall"/>
                        </w:pPr>
                        <w:r w:rsidRPr="000A1ADF">
                          <w:t>Sta</w:t>
                        </w:r>
                        <w:r>
                          <w:t>v</w:t>
                        </w:r>
                      </w:p>
                      <w:p w14:paraId="26B8F136" w14:textId="1B669676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shape>
                <v:shape id="Straight Arrow Connector 100000422" o:spid="_x0000_s1062" type="#_x0000_t32" style="position:absolute;left:9260;top:15817;width:0;height:3936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" strokecolor="black [3213]" strokeweight="1pt">
                  <v:stroke endarrow="block" joinstyle="miter"/>
                </v:shape>
                <v:shape id="Text Box 20" o:spid="_x0000_s1063" type="#_x0000_t202" style="position:absolute;left:9508;top:16638;width:1790;height:2451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" filled="f" stroked="f" strokeweight=".5pt">
                  <v:textbox inset="0,0,0,0">
                    <w:txbxContent>
                      <w:p w14:paraId="2AF15957" w14:textId="77777777" w:rsidR="0061317F" w:rsidRPr="000A1ADF" w:rsidRDefault="0061317F" w:rsidP="0061317F">
                        <w:pPr>
                          <w:pStyle w:val="BodyTextSmall"/>
                        </w:pPr>
                        <w:r w:rsidRPr="000A1ADF">
                          <w:t>Sta</w:t>
                        </w:r>
                        <w:r>
                          <w:t>v</w:t>
                        </w:r>
                      </w:p>
                      <w:p w14:paraId="4CC7AA01" w14:textId="17120FB5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shape>
                <v:shape id="Straight Arrow Connector 100000424" o:spid="_x0000_s1064" type="#_x0000_t32" style="position:absolute;left:18226;top:15861;width:0;height:3891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" strokecolor="black [3213]" strokeweight="1pt">
                  <v:stroke startarrow="block" joinstyle="miter"/>
                </v:shape>
                <v:shape id="Text Box 20" o:spid="_x0000_s1065" type="#_x0000_t202" style="position:absolute;left:18417;top:16644;width:3479;height:2445;visibility:visible;mso-wrap-style:none;v-text-anchor:top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" filled="f" stroked="f" strokeweight=".5pt">
                  <v:textbox inset="0,0,0,0">
                    <w:txbxContent>
                      <w:p w14:paraId="74C85164" w14:textId="77777777" w:rsidR="0061317F" w:rsidRPr="00E320FC" w:rsidRDefault="0061317F" w:rsidP="0061317F">
                        <w:pPr>
                          <w:pStyle w:val="BodyTextSmall"/>
                          <w:rPr>
                            <w:lang w:val="cs-CZ"/>
                          </w:rPr>
                        </w:pPr>
                        <w:r>
                          <w:rPr>
                            <w:lang w:val="cs-CZ"/>
                          </w:rPr>
                          <w:t>Komand</w:t>
                        </w:r>
                      </w:p>
                      <w:p w14:paraId="64F44C79" w14:textId="5F73B3DF" w:rsidR="00E320FC" w:rsidRPr="000A1ADF" w:rsidRDefault="00E320FC" w:rsidP="00E320FC">
                        <w:pPr>
                          <w:pStyle w:val="BodyTextSmall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C7189E" w14:textId="77777777" w:rsidR="0061317F" w:rsidRPr="00AB7871" w:rsidRDefault="0061317F" w:rsidP="00497292"/>
    <w:p w14:paraId="199554D9" w14:textId="1ABB74E1" w:rsidR="0061317F" w:rsidRPr="00AB7871" w:rsidRDefault="00046F82" w:rsidP="00497292">
      <w:r w:rsidRPr="00AB7871">
        <w:t>Systém musí číst data</w:t>
      </w:r>
      <w:r w:rsidR="00DF0BA5" w:rsidRPr="00AB7871">
        <w:t xml:space="preserve"> </w:t>
      </w:r>
      <w:r w:rsidRPr="00AB7871">
        <w:t xml:space="preserve">z distribučního rozváděče RH a vypočítá požadované výkony z jednotlivých zdrojů. PMS neustále počítá referenční hodnotu pro bateriové uložiště v závislosti na zvoleném operačním módu a nastavení. </w:t>
      </w:r>
    </w:p>
    <w:p w14:paraId="60C4714F" w14:textId="77777777" w:rsidR="00497292" w:rsidRPr="00AB7871" w:rsidRDefault="00497292" w:rsidP="00497292"/>
    <w:p w14:paraId="6B3BBCF0" w14:textId="1B8CE597" w:rsidR="00497292" w:rsidRPr="00AB7871" w:rsidRDefault="00497292" w:rsidP="00497292">
      <w:r w:rsidRPr="00AB7871">
        <w:t xml:space="preserve">Základní </w:t>
      </w:r>
      <w:r w:rsidR="00362346" w:rsidRPr="00AB7871">
        <w:t xml:space="preserve">funkční </w:t>
      </w:r>
      <w:r w:rsidRPr="00AB7871">
        <w:t xml:space="preserve">požadavky na </w:t>
      </w:r>
      <w:r w:rsidR="00362346" w:rsidRPr="00AB7871">
        <w:t>PMS</w:t>
      </w:r>
      <w:r w:rsidRPr="00AB7871">
        <w:t xml:space="preserve"> jsou:</w:t>
      </w:r>
    </w:p>
    <w:p w14:paraId="5F603F45" w14:textId="4A66CD09" w:rsidR="00C46DAA" w:rsidRPr="00AB7871" w:rsidRDefault="00C46DAA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 xml:space="preserve">Vzdálené ovládání </w:t>
      </w:r>
      <w:r w:rsidR="00091B85" w:rsidRPr="00AB7871">
        <w:rPr>
          <w:color w:val="000000"/>
        </w:rPr>
        <w:t>vypínačů zdrojů a spotřebičů</w:t>
      </w:r>
    </w:p>
    <w:p w14:paraId="5FC74502" w14:textId="4E123AC0" w:rsidR="00CD74E3" w:rsidRPr="00AB7871" w:rsidRDefault="00091B85" w:rsidP="00CD74E3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>Monitoring výkonů připojených zdrojů a spotřebičů</w:t>
      </w:r>
    </w:p>
    <w:p w14:paraId="2C64B1D1" w14:textId="634CDE08" w:rsidR="00CD74E3" w:rsidRPr="00AB7871" w:rsidRDefault="00CD74E3" w:rsidP="00CD74E3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 xml:space="preserve">Ostrovní </w:t>
      </w:r>
      <w:r w:rsidR="000E69D3" w:rsidRPr="00AB7871">
        <w:rPr>
          <w:color w:val="000000"/>
        </w:rPr>
        <w:t>režim / výpadek zdroje</w:t>
      </w:r>
    </w:p>
    <w:p w14:paraId="1C7C3012" w14:textId="77777777" w:rsidR="000E69D3" w:rsidRPr="00AB7871" w:rsidRDefault="00CD74E3" w:rsidP="000E69D3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>Regulace frekvence a napětí</w:t>
      </w:r>
    </w:p>
    <w:p w14:paraId="6D2CDCE5" w14:textId="3F5AE125" w:rsidR="000E69D3" w:rsidRPr="00AB7871" w:rsidRDefault="000E69D3" w:rsidP="000E69D3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>Přechod mezi režimy připojení Síť – Ostrovní provoz – Síť</w:t>
      </w:r>
    </w:p>
    <w:p w14:paraId="49158327" w14:textId="35D93AAE" w:rsidR="000E69D3" w:rsidRPr="00AB7871" w:rsidRDefault="00CD74E3" w:rsidP="00C054F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 xml:space="preserve">Výkonová rezerva </w:t>
      </w:r>
      <w:r w:rsidR="000E69D3" w:rsidRPr="00AB7871">
        <w:rPr>
          <w:color w:val="000000"/>
        </w:rPr>
        <w:t>pro stabilitu sítě</w:t>
      </w:r>
    </w:p>
    <w:p w14:paraId="69ACE51F" w14:textId="50211D11" w:rsidR="000E69D3" w:rsidRPr="00AB7871" w:rsidRDefault="000E69D3" w:rsidP="00C054F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>Kompenzace jalového výkonu</w:t>
      </w:r>
    </w:p>
    <w:p w14:paraId="2164E7AD" w14:textId="0C2A8F2A" w:rsidR="00413134" w:rsidRPr="00AB7871" w:rsidRDefault="00413134" w:rsidP="00C054F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>Vyhlazování dodávek obnovitelných zdrojů a/nebo zátěží</w:t>
      </w:r>
    </w:p>
    <w:p w14:paraId="57C2E5F8" w14:textId="7A305F58" w:rsidR="00413134" w:rsidRPr="00AB7871" w:rsidRDefault="00413134" w:rsidP="00C054F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>Řízení špičkového zatížení</w:t>
      </w:r>
    </w:p>
    <w:p w14:paraId="484926EB" w14:textId="59553B85" w:rsidR="00091B85" w:rsidRPr="00AB7871" w:rsidRDefault="000E69D3" w:rsidP="00C054F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>S</w:t>
      </w:r>
      <w:r w:rsidR="00091B85" w:rsidRPr="00AB7871">
        <w:rPr>
          <w:color w:val="000000"/>
        </w:rPr>
        <w:t>tart ze tmy</w:t>
      </w:r>
    </w:p>
    <w:p w14:paraId="20D95B4D" w14:textId="54DFA431" w:rsidR="00091B85" w:rsidRPr="00AB7871" w:rsidRDefault="00091B85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>Balancování výkonu zdrojů budovy</w:t>
      </w:r>
    </w:p>
    <w:p w14:paraId="7577DA66" w14:textId="77777777" w:rsidR="00CD74E3" w:rsidRPr="00AB7871" w:rsidRDefault="00CD74E3" w:rsidP="00CD74E3">
      <w:pPr>
        <w:tabs>
          <w:tab w:val="left" w:pos="3969"/>
        </w:tabs>
        <w:suppressAutoHyphens w:val="0"/>
        <w:jc w:val="both"/>
        <w:rPr>
          <w:color w:val="000000"/>
        </w:rPr>
      </w:pPr>
    </w:p>
    <w:p w14:paraId="22AABE26" w14:textId="7E96AD00" w:rsidR="00CD74E3" w:rsidRPr="00AB7871" w:rsidRDefault="00CD74E3" w:rsidP="00CD74E3">
      <w:pPr>
        <w:tabs>
          <w:tab w:val="left" w:pos="3969"/>
        </w:tabs>
        <w:suppressAutoHyphens w:val="0"/>
        <w:jc w:val="both"/>
        <w:rPr>
          <w:color w:val="000000"/>
        </w:rPr>
      </w:pPr>
      <w:r w:rsidRPr="00AB7871">
        <w:rPr>
          <w:color w:val="000000"/>
        </w:rPr>
        <w:t>Přídavné funkce:</w:t>
      </w:r>
    </w:p>
    <w:p w14:paraId="2FDBFC51" w14:textId="12026F92" w:rsidR="00434D53" w:rsidRPr="00AB7871" w:rsidRDefault="00434D53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 xml:space="preserve">Možnost </w:t>
      </w:r>
      <w:r w:rsidR="00091B85" w:rsidRPr="00AB7871">
        <w:rPr>
          <w:color w:val="000000"/>
        </w:rPr>
        <w:t xml:space="preserve">hlídání bilance výkonu ze sítě (nula, </w:t>
      </w:r>
      <w:r w:rsidR="00CD74E3" w:rsidRPr="00AB7871">
        <w:rPr>
          <w:color w:val="000000"/>
        </w:rPr>
        <w:t>povolený přetok, povolená akumulace</w:t>
      </w:r>
      <w:r w:rsidR="00091B85" w:rsidRPr="00AB7871">
        <w:rPr>
          <w:color w:val="000000"/>
        </w:rPr>
        <w:t>)</w:t>
      </w:r>
    </w:p>
    <w:p w14:paraId="68E81B80" w14:textId="688C9B3F" w:rsidR="00CD74E3" w:rsidRPr="00AB7871" w:rsidRDefault="00413134" w:rsidP="00413134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AB7871">
        <w:rPr>
          <w:color w:val="000000"/>
        </w:rPr>
        <w:t>Plánované využití energie</w:t>
      </w:r>
    </w:p>
    <w:p w14:paraId="103A7233" w14:textId="4B7A4A0F" w:rsidR="00AB7871" w:rsidRPr="00AB7871" w:rsidRDefault="00AB7871" w:rsidP="00AB7871">
      <w:pPr>
        <w:pStyle w:val="Heading7"/>
        <w:spacing w:after="120"/>
        <w:ind w:left="709" w:hanging="709"/>
      </w:pPr>
      <w:bookmarkStart w:id="4" w:name="_Toc55308031"/>
      <w:r w:rsidRPr="00AB7871">
        <w:lastRenderedPageBreak/>
        <w:t>POPIS HW PROVEDENÍ SYSTÉMU ŘÍZENÍ ENERGIE - PMS</w:t>
      </w:r>
      <w:bookmarkEnd w:id="4"/>
    </w:p>
    <w:p w14:paraId="752CB0BA" w14:textId="11D0088A" w:rsidR="00AB7871" w:rsidRDefault="00AB7871" w:rsidP="00AB7871">
      <w:pPr>
        <w:tabs>
          <w:tab w:val="left" w:pos="3969"/>
        </w:tabs>
        <w:suppressAutoHyphens w:val="0"/>
        <w:jc w:val="both"/>
      </w:pPr>
      <w:r w:rsidRPr="00AB7871">
        <w:t xml:space="preserve">Systém PMS </w:t>
      </w:r>
      <w:r>
        <w:t xml:space="preserve">kód </w:t>
      </w:r>
      <w:r w:rsidRPr="00AB7871">
        <w:t>je umístěn v</w:t>
      </w:r>
      <w:r>
        <w:t xml:space="preserve"> samostatném </w:t>
      </w:r>
      <w:r w:rsidRPr="00AB7871">
        <w:t xml:space="preserve">PLC který </w:t>
      </w:r>
      <w:r>
        <w:t xml:space="preserve">komunikuje s RH, jednotlivými zdroji a spotřebiči a s </w:t>
      </w:r>
      <w:r w:rsidRPr="00AB7871">
        <w:t>ES rozvaděče</w:t>
      </w:r>
      <w:r>
        <w:t>m -</w:t>
      </w:r>
      <w:r w:rsidRPr="00AB7871">
        <w:t xml:space="preserve"> automatizační</w:t>
      </w:r>
      <w:r>
        <w:t>m</w:t>
      </w:r>
      <w:r w:rsidRPr="00AB7871">
        <w:t xml:space="preserve"> oddíl</w:t>
      </w:r>
      <w:r>
        <w:t>em. Je nutné zajistit ovládání zdrojů a jejich výstupních parametrů (napětí)</w:t>
      </w:r>
      <w:r w:rsidR="00485C7F">
        <w:t>.</w:t>
      </w:r>
    </w:p>
    <w:p w14:paraId="7371AC99" w14:textId="00C82E67" w:rsidR="00485C7F" w:rsidRPr="0029145E" w:rsidRDefault="00485C7F" w:rsidP="00485C7F">
      <w:pPr>
        <w:pStyle w:val="Heading8"/>
      </w:pPr>
      <w:bookmarkStart w:id="5" w:name="_Toc55308032"/>
      <w:r>
        <w:t>P</w:t>
      </w:r>
      <w:r w:rsidRPr="0029145E">
        <w:t>ožadavky na PLC:</w:t>
      </w:r>
      <w:bookmarkEnd w:id="5"/>
    </w:p>
    <w:p w14:paraId="6AF759D3" w14:textId="1AA8DBAB" w:rsidR="00485C7F" w:rsidRPr="0029145E" w:rsidRDefault="00485C7F" w:rsidP="00485C7F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 xml:space="preserve">Podpora tzv. vzdálených distribuovaných V/V (vstupu/výstupů), karty musí podporovat obvyklý průmyslový standard pro jednotlivých el. </w:t>
      </w:r>
      <w:proofErr w:type="gramStart"/>
      <w:r w:rsidRPr="0029145E">
        <w:rPr>
          <w:szCs w:val="20"/>
        </w:rPr>
        <w:t>rozhraní</w:t>
      </w:r>
      <w:proofErr w:type="gramEnd"/>
      <w:r w:rsidRPr="0029145E">
        <w:rPr>
          <w:szCs w:val="20"/>
        </w:rPr>
        <w:t xml:space="preserve"> dle typu signálu: DI, DO - 24VDC, 230VAC; AI, AO, - 4-20mA, 0-10V, 2</w:t>
      </w:r>
      <w:r>
        <w:rPr>
          <w:szCs w:val="20"/>
        </w:rPr>
        <w:t>/</w:t>
      </w:r>
      <w:r w:rsidRPr="0029145E">
        <w:rPr>
          <w:szCs w:val="20"/>
        </w:rPr>
        <w:t xml:space="preserve">3-vodičové zapojení; </w:t>
      </w:r>
    </w:p>
    <w:p w14:paraId="2E3DD164" w14:textId="234E0784" w:rsidR="00485C7F" w:rsidRDefault="00485C7F" w:rsidP="00485C7F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 xml:space="preserve">počet zpracovávaných signálů cca </w:t>
      </w:r>
      <w:r>
        <w:rPr>
          <w:szCs w:val="20"/>
        </w:rPr>
        <w:t>500</w:t>
      </w:r>
      <w:r w:rsidRPr="0029145E">
        <w:rPr>
          <w:szCs w:val="20"/>
        </w:rPr>
        <w:t>.</w:t>
      </w:r>
    </w:p>
    <w:p w14:paraId="1496A5CC" w14:textId="4C188794" w:rsidR="00485C7F" w:rsidRPr="0029145E" w:rsidRDefault="00485C7F" w:rsidP="00485C7F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podpora komunikace s ES rozvaděčem a ostatními zdroji </w:t>
      </w:r>
      <w:r w:rsidRPr="00911C25">
        <w:rPr>
          <w:szCs w:val="20"/>
        </w:rPr>
        <w:t>~ 20ms</w:t>
      </w:r>
      <w:r>
        <w:rPr>
          <w:szCs w:val="20"/>
        </w:rPr>
        <w:t xml:space="preserve"> </w:t>
      </w:r>
    </w:p>
    <w:p w14:paraId="72634CFC" w14:textId="77777777" w:rsidR="00485C7F" w:rsidRPr="0029145E" w:rsidRDefault="00485C7F" w:rsidP="00485C7F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 xml:space="preserve">podpora </w:t>
      </w:r>
      <w:proofErr w:type="spellStart"/>
      <w:r w:rsidRPr="0029145E">
        <w:rPr>
          <w:szCs w:val="20"/>
        </w:rPr>
        <w:t>FieldBus</w:t>
      </w:r>
      <w:proofErr w:type="spellEnd"/>
      <w:r w:rsidRPr="0029145E">
        <w:rPr>
          <w:szCs w:val="20"/>
        </w:rPr>
        <w:t xml:space="preserve"> komunikačních protokolů pro průmyslovou aplikaci normalizovaných dle standardu IEC61158. Sítě typu fieldbus jsou určeny pro řízení a sledování procesů v reálném čase s důrazem na odolnost proti rušení. Sběrnice typu fieldbus slouží k připojení senzorů a akčních členů ke kontroléru. Sběrnice fieldbus také umožňují redundantní zapojení komunikace přes průmyslové protokoly (</w:t>
      </w:r>
      <w:proofErr w:type="spellStart"/>
      <w:r w:rsidRPr="0029145E">
        <w:rPr>
          <w:szCs w:val="20"/>
        </w:rPr>
        <w:t>Profibus</w:t>
      </w:r>
      <w:proofErr w:type="spellEnd"/>
      <w:r w:rsidRPr="0029145E">
        <w:rPr>
          <w:szCs w:val="20"/>
        </w:rPr>
        <w:t xml:space="preserve">, </w:t>
      </w:r>
      <w:proofErr w:type="spellStart"/>
      <w:r w:rsidRPr="0029145E">
        <w:rPr>
          <w:szCs w:val="20"/>
        </w:rPr>
        <w:t>Modbus</w:t>
      </w:r>
      <w:proofErr w:type="spellEnd"/>
      <w:r w:rsidRPr="0029145E">
        <w:rPr>
          <w:szCs w:val="20"/>
        </w:rPr>
        <w:t xml:space="preserve"> TCP/IP, RTU, </w:t>
      </w:r>
      <w:proofErr w:type="spellStart"/>
      <w:r w:rsidRPr="0029145E">
        <w:rPr>
          <w:szCs w:val="20"/>
        </w:rPr>
        <w:t>Profinet</w:t>
      </w:r>
      <w:proofErr w:type="spellEnd"/>
      <w:r w:rsidRPr="0029145E">
        <w:rPr>
          <w:szCs w:val="20"/>
        </w:rPr>
        <w:t>, IEC61850 a jiné).</w:t>
      </w:r>
    </w:p>
    <w:p w14:paraId="592ED407" w14:textId="7ECACA16" w:rsidR="00485C7F" w:rsidRPr="00485C7F" w:rsidRDefault="00485C7F" w:rsidP="00F77FDD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spacing w:after="160" w:line="259" w:lineRule="auto"/>
        <w:jc w:val="both"/>
        <w:rPr>
          <w:rFonts w:cs="Tahoma"/>
          <w:b/>
          <w:szCs w:val="20"/>
          <w:lang w:eastAsia="cs-CZ"/>
        </w:rPr>
      </w:pPr>
      <w:r w:rsidRPr="00485C7F">
        <w:rPr>
          <w:szCs w:val="20"/>
        </w:rPr>
        <w:t>Procesní řídicí aplikace naprogramovaná a kód vykonávaný v PLC bude dle standardu PLC programovacích jazyků IEC 61131-3.</w:t>
      </w:r>
    </w:p>
    <w:p w14:paraId="74890906" w14:textId="17547342" w:rsidR="00485C7F" w:rsidRPr="0029145E" w:rsidRDefault="00485C7F" w:rsidP="00485C7F">
      <w:pPr>
        <w:pStyle w:val="Heading8"/>
      </w:pPr>
      <w:bookmarkStart w:id="6" w:name="_Toc55308033"/>
      <w:r w:rsidRPr="0029145E">
        <w:t xml:space="preserve">Výbava </w:t>
      </w:r>
      <w:r>
        <w:t>kabinetu</w:t>
      </w:r>
      <w:r w:rsidRPr="0029145E">
        <w:t>:</w:t>
      </w:r>
      <w:bookmarkEnd w:id="6"/>
    </w:p>
    <w:p w14:paraId="482C2E61" w14:textId="77777777" w:rsidR="00485C7F" w:rsidRPr="0029145E" w:rsidRDefault="00485C7F" w:rsidP="00485C7F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>Hlavní vypínače/jističe</w:t>
      </w:r>
    </w:p>
    <w:p w14:paraId="61FC1B2C" w14:textId="77777777" w:rsidR="00485C7F" w:rsidRPr="0029145E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Napájení </w:t>
      </w:r>
      <w:r>
        <w:t>redundantní - 2</w:t>
      </w:r>
      <w:r w:rsidRPr="0029145E">
        <w:t xml:space="preserve">x </w:t>
      </w:r>
      <w:r>
        <w:t>230</w:t>
      </w:r>
      <w:r w:rsidRPr="0029145E">
        <w:t xml:space="preserve">V spotřebičů o </w:t>
      </w:r>
      <w:r>
        <w:t>celkovém m</w:t>
      </w:r>
      <w:r w:rsidRPr="0029145E">
        <w:t xml:space="preserve">aximálním výkonu </w:t>
      </w:r>
      <w:r>
        <w:t>cca 2</w:t>
      </w:r>
      <w:r w:rsidRPr="0029145E">
        <w:t>k</w:t>
      </w:r>
      <w:r>
        <w:t>W</w:t>
      </w:r>
    </w:p>
    <w:p w14:paraId="1FAB6252" w14:textId="77777777" w:rsidR="00485C7F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Napájení </w:t>
      </w:r>
      <w:r>
        <w:t>1</w:t>
      </w:r>
      <w:r w:rsidRPr="0029145E">
        <w:t>x 230V zásuvk</w:t>
      </w:r>
      <w:r>
        <w:t>y</w:t>
      </w:r>
    </w:p>
    <w:p w14:paraId="0CE79685" w14:textId="77777777" w:rsidR="00485C7F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>Interní zdroje 24VDC (PLC, V/V a komunikační karty)</w:t>
      </w:r>
    </w:p>
    <w:p w14:paraId="2B861EAB" w14:textId="77777777" w:rsidR="00485C7F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>Lokální průmyslový PLC (bude řídit ES technologii)</w:t>
      </w:r>
    </w:p>
    <w:p w14:paraId="5353625B" w14:textId="621A2F6E" w:rsidR="00485C7F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>Komunikační karta se standartním průmyslovým protokolem pro napojení do nadřazeného systému</w:t>
      </w:r>
    </w:p>
    <w:p w14:paraId="40F12DE7" w14:textId="44B5D105" w:rsidR="00485C7F" w:rsidRPr="0029145E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>
        <w:t>5</w:t>
      </w:r>
      <w:r w:rsidRPr="0029145E">
        <w:t xml:space="preserve"> DI (Digital input)</w:t>
      </w:r>
    </w:p>
    <w:p w14:paraId="7F7ABF85" w14:textId="0F0901A8" w:rsidR="00485C7F" w:rsidRPr="0029145E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>
        <w:t>5</w:t>
      </w:r>
      <w:r w:rsidRPr="0029145E">
        <w:t xml:space="preserve"> DO (Digital output)</w:t>
      </w:r>
    </w:p>
    <w:p w14:paraId="231251E5" w14:textId="4C305C08" w:rsidR="00485C7F" w:rsidRPr="0029145E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>
        <w:t>5</w:t>
      </w:r>
      <w:r w:rsidRPr="0029145E">
        <w:t xml:space="preserve"> AI (analog input)</w:t>
      </w:r>
    </w:p>
    <w:p w14:paraId="10DC8C58" w14:textId="31D5A7B2" w:rsidR="00485C7F" w:rsidRPr="0029145E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>
        <w:t>5</w:t>
      </w:r>
      <w:r w:rsidRPr="0029145E">
        <w:t xml:space="preserve"> A</w:t>
      </w:r>
      <w:r>
        <w:t>O</w:t>
      </w:r>
      <w:r w:rsidRPr="0029145E">
        <w:t xml:space="preserve"> (analog </w:t>
      </w:r>
      <w:r>
        <w:t>output</w:t>
      </w:r>
      <w:r w:rsidRPr="0029145E">
        <w:t>)</w:t>
      </w:r>
    </w:p>
    <w:p w14:paraId="7800D0C0" w14:textId="77777777" w:rsidR="00485C7F" w:rsidRPr="004A4144" w:rsidRDefault="00485C7F" w:rsidP="00485C7F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>Příslušenství (</w:t>
      </w:r>
      <w:r w:rsidRPr="0029145E">
        <w:rPr>
          <w:szCs w:val="20"/>
        </w:rPr>
        <w:t>svorkovnice, tlačítka, nouzové tlačítko, vnitřní světlo, interní kabeláž atd.</w:t>
      </w:r>
      <w:r>
        <w:rPr>
          <w:szCs w:val="20"/>
        </w:rPr>
        <w:t>)</w:t>
      </w:r>
    </w:p>
    <w:p w14:paraId="2D599434" w14:textId="77777777" w:rsidR="00485C7F" w:rsidRPr="0029145E" w:rsidRDefault="00485C7F" w:rsidP="00485C7F">
      <w:pPr>
        <w:tabs>
          <w:tab w:val="left" w:pos="3969"/>
        </w:tabs>
        <w:suppressAutoHyphens w:val="0"/>
        <w:jc w:val="both"/>
      </w:pPr>
    </w:p>
    <w:p w14:paraId="60974789" w14:textId="77777777" w:rsidR="00485C7F" w:rsidRDefault="00485C7F" w:rsidP="00485C7F">
      <w:pPr>
        <w:tabs>
          <w:tab w:val="left" w:pos="3969"/>
        </w:tabs>
        <w:suppressAutoHyphens w:val="0"/>
        <w:jc w:val="both"/>
      </w:pPr>
      <w:r w:rsidRPr="0029145E">
        <w:t>Ve výše uvedených položkách je již zahrnuta plánovaná rezerva.</w:t>
      </w:r>
    </w:p>
    <w:p w14:paraId="26A038E6" w14:textId="08F70D6A" w:rsidR="00485C7F" w:rsidRPr="0029145E" w:rsidRDefault="00485C7F" w:rsidP="00485C7F">
      <w:pPr>
        <w:pStyle w:val="Heading8"/>
      </w:pPr>
      <w:bookmarkStart w:id="7" w:name="_Toc55308034"/>
      <w:r>
        <w:t xml:space="preserve">Požadavky na tvorbu </w:t>
      </w:r>
      <w:proofErr w:type="gramStart"/>
      <w:r>
        <w:t>řídícího</w:t>
      </w:r>
      <w:proofErr w:type="gramEnd"/>
      <w:r>
        <w:t xml:space="preserve"> systému</w:t>
      </w:r>
      <w:r w:rsidRPr="0029145E">
        <w:t>:</w:t>
      </w:r>
      <w:bookmarkEnd w:id="7"/>
    </w:p>
    <w:p w14:paraId="79BEEF73" w14:textId="40A98E8A" w:rsidR="005E7A30" w:rsidRDefault="00485C7F" w:rsidP="005E7A30">
      <w:pPr>
        <w:tabs>
          <w:tab w:val="left" w:pos="3969"/>
        </w:tabs>
        <w:suppressAutoHyphens w:val="0"/>
        <w:jc w:val="both"/>
      </w:pPr>
      <w:r>
        <w:t>Součástí tohoto provozního souboru je</w:t>
      </w:r>
      <w:r w:rsidR="00911C25">
        <w:t>:</w:t>
      </w:r>
    </w:p>
    <w:p w14:paraId="31EBDDD2" w14:textId="77777777" w:rsidR="00911C25" w:rsidRDefault="00911C25" w:rsidP="00911C25">
      <w:pPr>
        <w:pStyle w:val="ListParagraph"/>
        <w:tabs>
          <w:tab w:val="left" w:pos="3969"/>
        </w:tabs>
        <w:suppressAutoHyphens w:val="0"/>
        <w:ind w:left="720"/>
        <w:jc w:val="both"/>
      </w:pPr>
    </w:p>
    <w:p w14:paraId="0B6E41ED" w14:textId="2FCEF724" w:rsidR="005E7A30" w:rsidRDefault="00485C7F" w:rsidP="00911C25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 xml:space="preserve">programování mimiky ovládání a monitoringu ovládaných technologii. </w:t>
      </w:r>
    </w:p>
    <w:p w14:paraId="6406956D" w14:textId="2DDD32D8" w:rsidR="00485C7F" w:rsidRDefault="00911C25" w:rsidP="00911C25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 xml:space="preserve">Programování </w:t>
      </w:r>
      <w:r w:rsidR="00485C7F">
        <w:t xml:space="preserve">lokálního průmyslového PLC pro řízení celého procesu </w:t>
      </w:r>
      <w:r w:rsidR="005E7A30">
        <w:t>PMS</w:t>
      </w:r>
    </w:p>
    <w:p w14:paraId="7E3917F8" w14:textId="77777777" w:rsidR="00485C7F" w:rsidRDefault="00485C7F" w:rsidP="00485C7F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 xml:space="preserve">Alokace I/O, konfigurace </w:t>
      </w:r>
      <w:proofErr w:type="spellStart"/>
      <w:r>
        <w:t>Events</w:t>
      </w:r>
      <w:proofErr w:type="spellEnd"/>
      <w:r>
        <w:t xml:space="preserve">, </w:t>
      </w:r>
      <w:proofErr w:type="spellStart"/>
      <w:r>
        <w:t>Alarms</w:t>
      </w:r>
      <w:proofErr w:type="spellEnd"/>
      <w:r>
        <w:t xml:space="preserve"> atd.</w:t>
      </w:r>
    </w:p>
    <w:p w14:paraId="6F598D03" w14:textId="7B9D0281" w:rsidR="00485C7F" w:rsidRDefault="00485C7F" w:rsidP="00485C7F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>Tvorba HMI panelu</w:t>
      </w:r>
      <w:r w:rsidR="005E7A30">
        <w:t xml:space="preserve"> operační stanice</w:t>
      </w:r>
      <w:r w:rsidR="00D47E07">
        <w:t xml:space="preserve"> (viz příklady na obrázcích níže</w:t>
      </w:r>
      <w:r>
        <w:t>)</w:t>
      </w:r>
    </w:p>
    <w:p w14:paraId="2895AC1A" w14:textId="24FE496C" w:rsidR="00485C7F" w:rsidRPr="007D6B45" w:rsidRDefault="00485C7F" w:rsidP="00B15B5F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 xml:space="preserve">Tvorba komunikačního rozhraní pro integraci </w:t>
      </w:r>
      <w:r w:rsidR="005E7A30">
        <w:t>s ostatními systémy</w:t>
      </w:r>
    </w:p>
    <w:p w14:paraId="22ADB96E" w14:textId="77777777" w:rsidR="00485C7F" w:rsidRPr="007D6B45" w:rsidRDefault="00485C7F" w:rsidP="00485C7F">
      <w:pPr>
        <w:tabs>
          <w:tab w:val="left" w:pos="3969"/>
        </w:tabs>
        <w:suppressAutoHyphens w:val="0"/>
        <w:jc w:val="both"/>
      </w:pPr>
    </w:p>
    <w:p w14:paraId="74E45DB0" w14:textId="513F003B" w:rsidR="00485C7F" w:rsidRDefault="005E7A30" w:rsidP="00AB7871">
      <w:pPr>
        <w:tabs>
          <w:tab w:val="left" w:pos="3969"/>
        </w:tabs>
        <w:suppressAutoHyphens w:val="0"/>
        <w:jc w:val="both"/>
        <w:rPr>
          <w:b/>
          <w:bCs/>
        </w:rPr>
      </w:pPr>
      <w:r>
        <w:rPr>
          <w:b/>
          <w:bCs/>
        </w:rPr>
        <w:t>Požadované rozhraní ovládacího panelu PMS</w:t>
      </w:r>
    </w:p>
    <w:p w14:paraId="11FBEB1F" w14:textId="05FAAB47" w:rsidR="005E7A30" w:rsidRDefault="005E7A30" w:rsidP="00AB7871">
      <w:pPr>
        <w:tabs>
          <w:tab w:val="left" w:pos="3969"/>
        </w:tabs>
        <w:suppressAutoHyphens w:val="0"/>
        <w:jc w:val="both"/>
      </w:pPr>
      <w:r>
        <w:t xml:space="preserve">Rozhraní musí zahrnovat zobrazení připojených technologii a jejich základních měřených veličin, zvolený mód operace PMS, stavy vypínačů atd. </w:t>
      </w:r>
    </w:p>
    <w:p w14:paraId="383A0F78" w14:textId="62C82F5C" w:rsidR="00E31231" w:rsidRDefault="00E31231" w:rsidP="00911C25">
      <w:pPr>
        <w:suppressAutoHyphens w:val="0"/>
        <w:jc w:val="both"/>
      </w:pPr>
    </w:p>
    <w:bookmarkEnd w:id="0"/>
    <w:bookmarkEnd w:id="3"/>
    <w:p w14:paraId="4D1994D4" w14:textId="77777777" w:rsidR="00D47E07" w:rsidRPr="00D47E07" w:rsidRDefault="00D47E07" w:rsidP="00D47E07">
      <w:pPr>
        <w:jc w:val="center"/>
      </w:pPr>
    </w:p>
    <w:sectPr w:rsidR="00D47E07" w:rsidRPr="00D47E07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53F323" w14:textId="77777777" w:rsidR="000D3149" w:rsidRDefault="000D3149" w:rsidP="00A816AC">
      <w:r>
        <w:separator/>
      </w:r>
    </w:p>
  </w:endnote>
  <w:endnote w:type="continuationSeparator" w:id="0">
    <w:p w14:paraId="77E59641" w14:textId="77777777" w:rsidR="000D3149" w:rsidRDefault="000D3149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4015C1" w:rsidRDefault="004015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4015C1" w:rsidRDefault="004015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979E5" w14:textId="77777777" w:rsidR="000D3149" w:rsidRDefault="000D3149" w:rsidP="00A816AC">
      <w:r>
        <w:separator/>
      </w:r>
    </w:p>
  </w:footnote>
  <w:footnote w:type="continuationSeparator" w:id="0">
    <w:p w14:paraId="3A49C381" w14:textId="77777777" w:rsidR="000D3149" w:rsidRDefault="000D3149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4015C1" w:rsidRDefault="004015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4015C1" w:rsidRDefault="004015C1" w:rsidP="00F81BDE">
    <w:pPr>
      <w:pStyle w:val="Header"/>
      <w:rPr>
        <w:sz w:val="18"/>
        <w:szCs w:val="18"/>
      </w:rPr>
    </w:pPr>
  </w:p>
  <w:p w14:paraId="4BC0E682" w14:textId="764414A3" w:rsidR="004015C1" w:rsidRPr="00A01F0D" w:rsidRDefault="004015C1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4015C1" w:rsidRDefault="004015C1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4015C1" w:rsidRDefault="004015C1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4015C1" w:rsidRPr="00043CAD" w:rsidRDefault="004015C1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4015C1" w:rsidRDefault="004015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6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81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10"/>
  </w:num>
  <w:num w:numId="9">
    <w:abstractNumId w:val="15"/>
  </w:num>
  <w:num w:numId="10">
    <w:abstractNumId w:val="19"/>
  </w:num>
  <w:num w:numId="11">
    <w:abstractNumId w:val="14"/>
  </w:num>
  <w:num w:numId="12">
    <w:abstractNumId w:val="9"/>
  </w:num>
  <w:num w:numId="13">
    <w:abstractNumId w:val="17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7"/>
  </w:num>
  <w:num w:numId="16">
    <w:abstractNumId w:val="17"/>
  </w:num>
  <w:num w:numId="17">
    <w:abstractNumId w:val="13"/>
  </w:num>
  <w:num w:numId="18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43E6"/>
    <w:rsid w:val="00027AB7"/>
    <w:rsid w:val="00042177"/>
    <w:rsid w:val="00046F82"/>
    <w:rsid w:val="00091B85"/>
    <w:rsid w:val="000D2686"/>
    <w:rsid w:val="000D3149"/>
    <w:rsid w:val="000D4978"/>
    <w:rsid w:val="000E21A2"/>
    <w:rsid w:val="000E69D3"/>
    <w:rsid w:val="00110166"/>
    <w:rsid w:val="001128D9"/>
    <w:rsid w:val="00146FD3"/>
    <w:rsid w:val="001474BD"/>
    <w:rsid w:val="001647F9"/>
    <w:rsid w:val="001C390B"/>
    <w:rsid w:val="002201EA"/>
    <w:rsid w:val="0024620E"/>
    <w:rsid w:val="00246886"/>
    <w:rsid w:val="002E1993"/>
    <w:rsid w:val="00305366"/>
    <w:rsid w:val="003230ED"/>
    <w:rsid w:val="00362346"/>
    <w:rsid w:val="00372137"/>
    <w:rsid w:val="003B5E72"/>
    <w:rsid w:val="003D20FA"/>
    <w:rsid w:val="003E5397"/>
    <w:rsid w:val="004015C1"/>
    <w:rsid w:val="00413134"/>
    <w:rsid w:val="00414669"/>
    <w:rsid w:val="00417A2F"/>
    <w:rsid w:val="00430686"/>
    <w:rsid w:val="00434D53"/>
    <w:rsid w:val="00485C7F"/>
    <w:rsid w:val="00497292"/>
    <w:rsid w:val="004A09CB"/>
    <w:rsid w:val="004C33C7"/>
    <w:rsid w:val="00590B2C"/>
    <w:rsid w:val="005D495C"/>
    <w:rsid w:val="005E4C18"/>
    <w:rsid w:val="005E7A30"/>
    <w:rsid w:val="005F5BB5"/>
    <w:rsid w:val="0061317F"/>
    <w:rsid w:val="006230AE"/>
    <w:rsid w:val="00634CC8"/>
    <w:rsid w:val="00663BFD"/>
    <w:rsid w:val="00667E09"/>
    <w:rsid w:val="00785552"/>
    <w:rsid w:val="007D3A3B"/>
    <w:rsid w:val="007D6B45"/>
    <w:rsid w:val="007F4D2A"/>
    <w:rsid w:val="007F4DD8"/>
    <w:rsid w:val="00807804"/>
    <w:rsid w:val="0087501F"/>
    <w:rsid w:val="008A29C0"/>
    <w:rsid w:val="00911C25"/>
    <w:rsid w:val="00975865"/>
    <w:rsid w:val="00A12D85"/>
    <w:rsid w:val="00A816AC"/>
    <w:rsid w:val="00A9592F"/>
    <w:rsid w:val="00AB7871"/>
    <w:rsid w:val="00AD7012"/>
    <w:rsid w:val="00B101D8"/>
    <w:rsid w:val="00B11C32"/>
    <w:rsid w:val="00B1422B"/>
    <w:rsid w:val="00B850E3"/>
    <w:rsid w:val="00BD4478"/>
    <w:rsid w:val="00C46DAA"/>
    <w:rsid w:val="00CA7B63"/>
    <w:rsid w:val="00CB38AE"/>
    <w:rsid w:val="00CD20B9"/>
    <w:rsid w:val="00CD74E3"/>
    <w:rsid w:val="00CF47CF"/>
    <w:rsid w:val="00CF5B22"/>
    <w:rsid w:val="00D01812"/>
    <w:rsid w:val="00D222BF"/>
    <w:rsid w:val="00D260A1"/>
    <w:rsid w:val="00D47E07"/>
    <w:rsid w:val="00D965C3"/>
    <w:rsid w:val="00DF0BA5"/>
    <w:rsid w:val="00DF6FEA"/>
    <w:rsid w:val="00E006C3"/>
    <w:rsid w:val="00E31231"/>
    <w:rsid w:val="00E320FC"/>
    <w:rsid w:val="00E4084A"/>
    <w:rsid w:val="00E422B1"/>
    <w:rsid w:val="00E53AD7"/>
    <w:rsid w:val="00E75F51"/>
    <w:rsid w:val="00E926AC"/>
    <w:rsid w:val="00F01CF5"/>
    <w:rsid w:val="00F40E11"/>
    <w:rsid w:val="00F73FF2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BodyTextSmall">
    <w:name w:val="Body Text Small"/>
    <w:basedOn w:val="BodyText"/>
    <w:uiPriority w:val="15"/>
    <w:qFormat/>
    <w:rsid w:val="00E320FC"/>
    <w:pPr>
      <w:suppressAutoHyphens w:val="0"/>
      <w:spacing w:after="130" w:line="220" w:lineRule="atLeast"/>
    </w:pPr>
    <w:rPr>
      <w:rFonts w:asciiTheme="minorHAnsi" w:eastAsiaTheme="minorHAnsi" w:hAnsiTheme="minorHAnsi" w:cstheme="minorBidi"/>
      <w:color w:val="auto"/>
      <w:kern w:val="12"/>
      <w:sz w:val="16"/>
      <w:szCs w:val="16"/>
      <w:u w:color="44546A" w:themeColor="text2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D47E07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7385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43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1842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32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762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36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5445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5300EF-5B79-4860-B34D-E7420323B3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28C3-6D43-4A76-80D8-3F9CCB351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9</cp:revision>
  <cp:lastPrinted>2019-12-19T10:40:00Z</cp:lastPrinted>
  <dcterms:created xsi:type="dcterms:W3CDTF">2020-10-30T12:26:00Z</dcterms:created>
  <dcterms:modified xsi:type="dcterms:W3CDTF">2021-04-09T14:31:00Z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